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62264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1 </w:t>
      </w:r>
      <w:r w:rsidRPr="008A17A1">
        <w:rPr>
          <w:rFonts w:ascii="Arial" w:hAnsi="Arial" w:cs="Arial"/>
          <w:w w:val="130"/>
          <w:sz w:val="18"/>
          <w:szCs w:val="18"/>
        </w:rPr>
        <w:t>do SWZ</w:t>
      </w:r>
    </w:p>
    <w:p w14:paraId="14821AD1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E4B7826" w14:textId="6758B54A" w:rsidR="004656D1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512FD23D" w14:textId="77777777" w:rsidR="00B04D1E" w:rsidRDefault="00B04D1E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104D3ACD" w14:textId="77777777" w:rsidR="004656D1" w:rsidRPr="00B278D9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14:paraId="7DD57AA6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01CF2A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03A3A4A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7EF802B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14CD9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B213FC8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15A49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1598883E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AF68E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58FAA1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15A49">
        <w:rPr>
          <w:rFonts w:ascii="Arial" w:hAnsi="Arial" w:cs="Arial"/>
          <w:bCs/>
          <w:sz w:val="22"/>
          <w:szCs w:val="22"/>
        </w:rPr>
        <w:t xml:space="preserve">Odpowiadając na ogłoszenie </w:t>
      </w:r>
      <w:r w:rsidRPr="00632A2A">
        <w:rPr>
          <w:rFonts w:ascii="Arial" w:hAnsi="Arial" w:cs="Arial"/>
          <w:sz w:val="22"/>
          <w:szCs w:val="22"/>
        </w:rPr>
        <w:t>o udzielenie zamówienia publicznego</w:t>
      </w:r>
      <w:r>
        <w:rPr>
          <w:rFonts w:ascii="Arial" w:hAnsi="Arial" w:cs="Arial"/>
          <w:sz w:val="22"/>
          <w:szCs w:val="22"/>
        </w:rPr>
        <w:t xml:space="preserve"> prowadzonego przez Gminę Świeszyno</w:t>
      </w:r>
      <w:r w:rsidRPr="00015A49">
        <w:rPr>
          <w:rFonts w:ascii="Arial" w:hAnsi="Arial" w:cs="Arial"/>
          <w:bCs/>
          <w:sz w:val="22"/>
          <w:szCs w:val="22"/>
        </w:rPr>
        <w:t xml:space="preserve"> </w:t>
      </w:r>
      <w:r w:rsidRPr="00507F3E">
        <w:rPr>
          <w:rFonts w:ascii="Arial" w:hAnsi="Arial" w:cs="Arial"/>
          <w:sz w:val="22"/>
          <w:szCs w:val="22"/>
          <w:lang w:eastAsia="en-US"/>
        </w:rPr>
        <w:t xml:space="preserve">zgodnie z </w:t>
      </w:r>
      <w:r>
        <w:rPr>
          <w:rFonts w:ascii="Arial" w:hAnsi="Arial" w:cs="Arial"/>
          <w:sz w:val="22"/>
          <w:szCs w:val="22"/>
          <w:lang w:eastAsia="en-US"/>
        </w:rPr>
        <w:t xml:space="preserve">regulaminem </w:t>
      </w:r>
      <w:r>
        <w:rPr>
          <w:rFonts w:ascii="Arial" w:hAnsi="Arial" w:cs="Arial"/>
          <w:sz w:val="22"/>
          <w:szCs w:val="22"/>
        </w:rPr>
        <w:t xml:space="preserve">w </w:t>
      </w:r>
      <w:r w:rsidRPr="00DF48F6">
        <w:rPr>
          <w:rFonts w:ascii="Arial" w:hAnsi="Arial" w:cs="Arial"/>
          <w:sz w:val="22"/>
          <w:szCs w:val="22"/>
        </w:rPr>
        <w:t xml:space="preserve">trybie podstawowym bez możliwości negocjacji ofert </w:t>
      </w:r>
      <w:r w:rsidRPr="00015A49">
        <w:rPr>
          <w:rFonts w:ascii="Arial" w:hAnsi="Arial" w:cs="Arial"/>
          <w:bCs/>
          <w:sz w:val="22"/>
          <w:szCs w:val="22"/>
        </w:rPr>
        <w:t>na realizację zadania:</w:t>
      </w:r>
    </w:p>
    <w:p w14:paraId="5393C49C" w14:textId="77777777" w:rsidR="004656D1" w:rsidRPr="00015A49" w:rsidRDefault="004656D1" w:rsidP="004656D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C2159E" w14:textId="2F67E618" w:rsidR="00670775" w:rsidRPr="00CC466E" w:rsidRDefault="00B04D1E" w:rsidP="00E13328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E13328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E13328">
        <w:rPr>
          <w:rFonts w:ascii="Arial" w:hAnsi="Arial" w:cs="Arial"/>
          <w:b/>
          <w:sz w:val="25"/>
          <w:szCs w:val="25"/>
        </w:rPr>
        <w:t xml:space="preserve"> </w:t>
      </w:r>
      <w:r w:rsidR="00E13328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="00670775">
        <w:rPr>
          <w:rFonts w:ascii="Arial" w:hAnsi="Arial" w:cs="Arial"/>
          <w:b/>
        </w:rPr>
        <w:t>”</w:t>
      </w:r>
    </w:p>
    <w:p w14:paraId="7539945A" w14:textId="77777777" w:rsidR="004656D1" w:rsidRPr="0023060E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3CFD444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Oferuję/emy wykonanie przedmiotu zamówienia zgodnie z wymogami zawartymi </w:t>
      </w:r>
      <w:r w:rsidRPr="00015A49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5B30E368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D90EC89" w14:textId="77777777" w:rsidR="004656D1" w:rsidRPr="00015A49" w:rsidRDefault="004656D1" w:rsidP="004656D1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BCF4938" w14:textId="77777777" w:rsidR="004656D1" w:rsidRPr="00015A49" w:rsidRDefault="004656D1" w:rsidP="004656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A"/>
          <w:sz w:val="22"/>
          <w:szCs w:val="22"/>
        </w:rPr>
        <w:t>W kryterium cena</w:t>
      </w:r>
      <w:r w:rsidRPr="00015A49">
        <w:rPr>
          <w:rFonts w:ascii="Arial" w:hAnsi="Arial" w:cs="Arial"/>
          <w:b/>
          <w:color w:val="000000"/>
          <w:sz w:val="22"/>
          <w:szCs w:val="22"/>
        </w:rPr>
        <w:t xml:space="preserve">:  </w:t>
      </w:r>
    </w:p>
    <w:p w14:paraId="1A38B027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7FCB3003" w14:textId="77777777" w:rsidR="004656D1" w:rsidRPr="00015A49" w:rsidRDefault="004656D1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netto …………………………………………………PLN</w:t>
      </w:r>
    </w:p>
    <w:p w14:paraId="30FDE17F" w14:textId="229823E6" w:rsidR="004656D1" w:rsidRDefault="004656D1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41A5E780" w14:textId="401456F4" w:rsidR="00B04D1E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Podatek VAT ………… %, tj. ……………….. PLN</w:t>
      </w:r>
    </w:p>
    <w:p w14:paraId="09D6FAAC" w14:textId="77777777" w:rsidR="00B04D1E" w:rsidRPr="00015A49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015A49">
        <w:rPr>
          <w:rFonts w:ascii="Arial" w:hAnsi="Arial" w:cs="Arial"/>
          <w:b/>
          <w:color w:val="000000"/>
          <w:sz w:val="22"/>
          <w:szCs w:val="22"/>
        </w:rPr>
        <w:t>Cena ofertowa brutto …………………………………………………PLN</w:t>
      </w:r>
    </w:p>
    <w:p w14:paraId="175B3F4D" w14:textId="77777777" w:rsidR="00B04D1E" w:rsidRPr="00015A49" w:rsidRDefault="00B04D1E" w:rsidP="00B04D1E">
      <w:pPr>
        <w:widowControl w:val="0"/>
        <w:suppressAutoHyphens/>
        <w:overflowPunct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słownie złotych:………………………………………………………………………..</w:t>
      </w:r>
    </w:p>
    <w:p w14:paraId="601F1E79" w14:textId="77777777" w:rsidR="003E48D1" w:rsidRPr="009E1002" w:rsidRDefault="003E48D1" w:rsidP="003E48D1">
      <w:pPr>
        <w:widowControl w:val="0"/>
        <w:numPr>
          <w:ilvl w:val="0"/>
          <w:numId w:val="38"/>
        </w:numPr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  <w:r w:rsidRPr="009E1002">
        <w:rPr>
          <w:rFonts w:ascii="Arial" w:hAnsi="Arial" w:cs="Arial"/>
          <w:b/>
          <w:color w:val="00000A"/>
          <w:sz w:val="22"/>
          <w:szCs w:val="22"/>
        </w:rPr>
        <w:t>W kryterium czas gwarancji:</w:t>
      </w:r>
    </w:p>
    <w:p w14:paraId="24E0ED90" w14:textId="5FD25AED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36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m-cy</w:t>
      </w:r>
    </w:p>
    <w:p w14:paraId="64066C7A" w14:textId="0ED075BD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48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m-cy</w:t>
      </w:r>
    </w:p>
    <w:p w14:paraId="657C62E1" w14:textId="497BB73A" w:rsidR="003E48D1" w:rsidRPr="009E1002" w:rsidRDefault="003E48D1" w:rsidP="003E48D1">
      <w:pPr>
        <w:widowControl w:val="0"/>
        <w:numPr>
          <w:ilvl w:val="0"/>
          <w:numId w:val="34"/>
        </w:numPr>
        <w:tabs>
          <w:tab w:val="left" w:pos="142"/>
        </w:tabs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9E1002">
        <w:rPr>
          <w:rFonts w:ascii="Arial" w:hAnsi="Arial" w:cs="Arial"/>
          <w:color w:val="00000A"/>
          <w:sz w:val="22"/>
          <w:szCs w:val="22"/>
        </w:rPr>
        <w:t xml:space="preserve">gwarancja </w:t>
      </w:r>
      <w:r w:rsidR="00C8208B">
        <w:rPr>
          <w:rFonts w:ascii="Arial" w:hAnsi="Arial" w:cs="Arial"/>
          <w:color w:val="00000A"/>
          <w:sz w:val="22"/>
          <w:szCs w:val="22"/>
        </w:rPr>
        <w:t>60</w:t>
      </w:r>
      <w:r w:rsidRPr="009E1002">
        <w:rPr>
          <w:rFonts w:ascii="Arial" w:hAnsi="Arial" w:cs="Arial"/>
          <w:color w:val="00000A"/>
          <w:sz w:val="22"/>
          <w:szCs w:val="22"/>
        </w:rPr>
        <w:t xml:space="preserve"> m-c</w:t>
      </w:r>
      <w:r>
        <w:rPr>
          <w:rFonts w:ascii="Arial" w:hAnsi="Arial" w:cs="Arial"/>
          <w:color w:val="00000A"/>
          <w:sz w:val="22"/>
          <w:szCs w:val="22"/>
        </w:rPr>
        <w:t>e</w:t>
      </w:r>
    </w:p>
    <w:p w14:paraId="6FEA346B" w14:textId="77777777" w:rsidR="003E48D1" w:rsidRDefault="003E48D1" w:rsidP="003E48D1">
      <w:pPr>
        <w:widowControl w:val="0"/>
        <w:suppressAutoHyphens/>
        <w:overflowPunct w:val="0"/>
        <w:textAlignment w:val="baseline"/>
        <w:rPr>
          <w:rFonts w:ascii="Arial" w:hAnsi="Arial" w:cs="Arial"/>
          <w:bCs/>
          <w:color w:val="00000A"/>
          <w:sz w:val="22"/>
          <w:szCs w:val="22"/>
        </w:rPr>
      </w:pPr>
      <w:r w:rsidRPr="00015A49">
        <w:rPr>
          <w:rFonts w:ascii="Arial" w:hAnsi="Arial" w:cs="Arial"/>
          <w:bCs/>
          <w:color w:val="00000A"/>
          <w:sz w:val="22"/>
          <w:szCs w:val="22"/>
        </w:rPr>
        <w:t xml:space="preserve">Proszę zaznaczyć zaoferowany czas gwarancji. </w:t>
      </w:r>
    </w:p>
    <w:p w14:paraId="16C08919" w14:textId="77777777" w:rsidR="004656D1" w:rsidRDefault="004656D1" w:rsidP="004656D1">
      <w:pPr>
        <w:widowControl w:val="0"/>
        <w:suppressAutoHyphens/>
        <w:overflowPunct w:val="0"/>
        <w:spacing w:line="276" w:lineRule="auto"/>
        <w:jc w:val="both"/>
        <w:textAlignment w:val="baseline"/>
        <w:rPr>
          <w:rFonts w:ascii="Arial" w:hAnsi="Arial" w:cs="Arial"/>
          <w:b/>
          <w:color w:val="00000A"/>
          <w:sz w:val="22"/>
          <w:szCs w:val="22"/>
        </w:rPr>
      </w:pPr>
    </w:p>
    <w:p w14:paraId="73585441" w14:textId="77777777" w:rsidR="004656D1" w:rsidRPr="004B31B3" w:rsidRDefault="004656D1" w:rsidP="004656D1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B31B3">
        <w:rPr>
          <w:rFonts w:ascii="Arial" w:hAnsi="Arial" w:cs="Arial"/>
          <w:b/>
          <w:sz w:val="22"/>
          <w:szCs w:val="22"/>
        </w:rPr>
        <w:t xml:space="preserve">W kryterium - Doświadczenie kierownika budowy: </w:t>
      </w:r>
    </w:p>
    <w:p w14:paraId="1EA52917" w14:textId="144C6E49" w:rsidR="004656D1" w:rsidRPr="004B31B3" w:rsidRDefault="004656D1" w:rsidP="00B04D1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21139995"/>
      <w:r w:rsidRPr="006000ED">
        <w:rPr>
          <w:rFonts w:ascii="Arial" w:hAnsi="Arial" w:cs="Arial"/>
          <w:b/>
          <w:sz w:val="22"/>
          <w:szCs w:val="22"/>
        </w:rPr>
        <w:t xml:space="preserve">pełnienie funkcji kierownika budowy/robót </w:t>
      </w:r>
      <w:r w:rsidR="00C8208B">
        <w:rPr>
          <w:rFonts w:ascii="Arial" w:hAnsi="Arial" w:cs="Arial"/>
          <w:b/>
          <w:sz w:val="22"/>
          <w:szCs w:val="22"/>
        </w:rPr>
        <w:t>dla</w:t>
      </w:r>
      <w:r w:rsidRPr="006000ED">
        <w:rPr>
          <w:rFonts w:ascii="Arial" w:hAnsi="Arial" w:cs="Arial"/>
          <w:b/>
          <w:sz w:val="22"/>
          <w:szCs w:val="22"/>
        </w:rPr>
        <w:t xml:space="preserve"> zadani</w:t>
      </w:r>
      <w:r w:rsidR="00C8208B">
        <w:rPr>
          <w:rFonts w:ascii="Arial" w:hAnsi="Arial" w:cs="Arial"/>
          <w:b/>
          <w:sz w:val="22"/>
          <w:szCs w:val="22"/>
        </w:rPr>
        <w:t>a</w:t>
      </w:r>
      <w:r w:rsidRPr="006000ED">
        <w:rPr>
          <w:rFonts w:ascii="Arial" w:hAnsi="Arial" w:cs="Arial"/>
          <w:b/>
          <w:sz w:val="22"/>
          <w:szCs w:val="22"/>
        </w:rPr>
        <w:t xml:space="preserve"> polegając</w:t>
      </w:r>
      <w:r w:rsidR="00C8208B">
        <w:rPr>
          <w:rFonts w:ascii="Arial" w:hAnsi="Arial" w:cs="Arial"/>
          <w:b/>
          <w:sz w:val="22"/>
          <w:szCs w:val="22"/>
        </w:rPr>
        <w:t>ego</w:t>
      </w:r>
      <w:r w:rsidRPr="006000ED">
        <w:rPr>
          <w:rFonts w:ascii="Arial" w:hAnsi="Arial" w:cs="Arial"/>
          <w:b/>
          <w:sz w:val="22"/>
          <w:szCs w:val="22"/>
        </w:rPr>
        <w:t xml:space="preserve"> na budowie/przebudowie </w:t>
      </w:r>
      <w:r w:rsidR="00E13328" w:rsidRPr="00E13328">
        <w:rPr>
          <w:rFonts w:ascii="Arial" w:hAnsi="Arial" w:cs="Arial"/>
          <w:b/>
          <w:sz w:val="22"/>
          <w:szCs w:val="22"/>
        </w:rPr>
        <w:t>sieci kanalizacji sanitarnej o długości min. 2 km każda wraz z przepompowniami ścieków</w:t>
      </w:r>
      <w:r w:rsidRPr="004B31B3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41262B5A" w14:textId="727D1893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2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>
        <w:rPr>
          <w:sz w:val="22"/>
          <w:szCs w:val="22"/>
        </w:rPr>
        <w:t>a</w:t>
      </w:r>
    </w:p>
    <w:p w14:paraId="7059E6EC" w14:textId="34732E91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>
        <w:rPr>
          <w:sz w:val="22"/>
          <w:szCs w:val="22"/>
        </w:rPr>
        <w:t>a</w:t>
      </w:r>
    </w:p>
    <w:p w14:paraId="43FCD3A9" w14:textId="68157FC5" w:rsidR="004656D1" w:rsidRPr="00C8208B" w:rsidRDefault="00E13328" w:rsidP="004656D1">
      <w:pPr>
        <w:pStyle w:val="Tekstpodstawowywcity2"/>
        <w:numPr>
          <w:ilvl w:val="0"/>
          <w:numId w:val="39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4</w:t>
      </w:r>
      <w:r w:rsidR="003805D0" w:rsidRPr="00C8208B">
        <w:rPr>
          <w:sz w:val="22"/>
          <w:szCs w:val="22"/>
        </w:rPr>
        <w:t xml:space="preserve"> </w:t>
      </w:r>
      <w:r w:rsidR="00C8208B" w:rsidRPr="00C8208B">
        <w:rPr>
          <w:sz w:val="22"/>
          <w:szCs w:val="22"/>
        </w:rPr>
        <w:t>zadani</w:t>
      </w:r>
      <w:r w:rsidR="00C8208B">
        <w:rPr>
          <w:sz w:val="22"/>
          <w:szCs w:val="22"/>
        </w:rPr>
        <w:t>a</w:t>
      </w:r>
      <w:r>
        <w:rPr>
          <w:sz w:val="22"/>
          <w:szCs w:val="22"/>
        </w:rPr>
        <w:t xml:space="preserve"> i więcej</w:t>
      </w:r>
    </w:p>
    <w:bookmarkEnd w:id="0"/>
    <w:p w14:paraId="3E1ACBE0" w14:textId="07A4F422" w:rsidR="004656D1" w:rsidRPr="00D664E4" w:rsidRDefault="004656D1" w:rsidP="00207E15">
      <w:pPr>
        <w:pStyle w:val="Tekstpodstawowywcity2"/>
        <w:ind w:left="0"/>
        <w:rPr>
          <w:sz w:val="22"/>
          <w:szCs w:val="22"/>
        </w:rPr>
      </w:pPr>
    </w:p>
    <w:p w14:paraId="250C239F" w14:textId="788C43AF" w:rsidR="004656D1" w:rsidRPr="00F57EAE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F57EAE">
        <w:rPr>
          <w:rFonts w:ascii="Arial" w:hAnsi="Arial" w:cs="Arial"/>
          <w:b/>
          <w:sz w:val="22"/>
          <w:szCs w:val="22"/>
        </w:rPr>
        <w:t>Zgodnie z załączonym wykazem</w:t>
      </w:r>
      <w:r w:rsidR="003805D0">
        <w:rPr>
          <w:rFonts w:ascii="Arial" w:hAnsi="Arial" w:cs="Arial"/>
          <w:b/>
          <w:sz w:val="22"/>
          <w:szCs w:val="22"/>
        </w:rPr>
        <w:t xml:space="preserve"> </w:t>
      </w:r>
      <w:r w:rsidR="003805D0" w:rsidRPr="00C8208B">
        <w:rPr>
          <w:rFonts w:ascii="Arial" w:hAnsi="Arial" w:cs="Arial"/>
          <w:b/>
          <w:sz w:val="22"/>
          <w:szCs w:val="22"/>
        </w:rPr>
        <w:t>wg wzoru stanowiącego zał. nr 7A do SWZ.</w:t>
      </w:r>
    </w:p>
    <w:p w14:paraId="747FBAC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lastRenderedPageBreak/>
        <w:t>Dane dotyczące Zamawiającego:</w:t>
      </w:r>
    </w:p>
    <w:p w14:paraId="632E4FB1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Gmina Świeszyno</w:t>
      </w:r>
    </w:p>
    <w:p w14:paraId="02B4380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 xml:space="preserve">Świeszyno 71, 76-024 Świeszyno </w:t>
      </w:r>
    </w:p>
    <w:p w14:paraId="56D55E1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tel.  94 316 01 20 / faks 94 316 14 91</w:t>
      </w:r>
    </w:p>
    <w:p w14:paraId="5288AA59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FBF611" w14:textId="77777777" w:rsidR="004656D1" w:rsidRDefault="004656D1" w:rsidP="004656D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1BCCEE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Dane dotyczące Wykonawcy:</w:t>
      </w:r>
    </w:p>
    <w:p w14:paraId="2591AFBD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Nazwa.....................................................................................................................................</w:t>
      </w:r>
    </w:p>
    <w:p w14:paraId="610FA10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Siedziba........................................................................................woj.....................................</w:t>
      </w:r>
    </w:p>
    <w:p w14:paraId="2FA077CF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telefonu/faksu.....................................................................................................................</w:t>
      </w:r>
    </w:p>
    <w:p w14:paraId="3A210EE0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NIP......................................................................................................................................</w:t>
      </w:r>
    </w:p>
    <w:p w14:paraId="2144769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REGON...............................................................................................................................</w:t>
      </w:r>
    </w:p>
    <w:p w14:paraId="5A85BF04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57FDDF95" w14:textId="77777777" w:rsidR="004656D1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…………….............................................................................................................................</w:t>
      </w:r>
    </w:p>
    <w:p w14:paraId="41773CE2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677735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015A49">
        <w:rPr>
          <w:rFonts w:ascii="Arial" w:hAnsi="Arial" w:cs="Arial"/>
          <w:b/>
          <w:sz w:val="22"/>
          <w:szCs w:val="22"/>
        </w:rPr>
        <w:t>Zobowiązania Wykonawcy:</w:t>
      </w:r>
    </w:p>
    <w:p w14:paraId="1A54DC3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zamówienia;</w:t>
      </w:r>
    </w:p>
    <w:p w14:paraId="4490C0AF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003CD4D7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Oświadczam/my, że uważam/my się związani niniejszą ofertą przez okres 30 dni od daty upływu terminu składania ofert;</w:t>
      </w:r>
    </w:p>
    <w:p w14:paraId="38BDF8B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SWZ;</w:t>
      </w:r>
    </w:p>
    <w:p w14:paraId="6AFBA906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 xml:space="preserve">Gwarantuję/jemy wykonanie całości niniejszego zamówienia zgodnie </w:t>
      </w:r>
      <w:r w:rsidRPr="00015A49">
        <w:rPr>
          <w:rFonts w:ascii="Arial" w:hAnsi="Arial" w:cs="Arial"/>
          <w:sz w:val="22"/>
          <w:szCs w:val="22"/>
        </w:rPr>
        <w:br/>
        <w:t>z treścią: SWZ, wyjaśnieniami do SWZ oraz jej modyfikacji;</w:t>
      </w:r>
    </w:p>
    <w:p w14:paraId="53902EE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W przypadku uznania mojej/naszej oferty za najkorzystniejszą, umowę zobowiązujemy się zawrzeć w miejscu i terminie, jakie zostaną wskazane przez Zamawiającego;</w:t>
      </w:r>
    </w:p>
    <w:p w14:paraId="5D64717E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Oświadczam, że akceptuję proponowany przez Zamawiającego projekt umowy oraz postanowienia zawarte w specyfikacji warunków zamówienia;</w:t>
      </w:r>
    </w:p>
    <w:p w14:paraId="7162C83C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 xml:space="preserve">Oświadczam, że wybór niniejszej oferty nie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 xml:space="preserve">amawiającego obowiązku podatkowego / będzie prowadził do powstania 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015A49">
        <w:rPr>
          <w:rFonts w:ascii="Arial" w:hAnsi="Arial" w:cs="Arial"/>
          <w:color w:val="000000"/>
          <w:sz w:val="22"/>
          <w:szCs w:val="22"/>
        </w:rPr>
        <w:t>amawiającego obowiązku podatkowego w następującym zakresie:</w:t>
      </w:r>
    </w:p>
    <w:p w14:paraId="75A8A15A" w14:textId="77777777" w:rsidR="004656D1" w:rsidRPr="00015A49" w:rsidRDefault="004656D1" w:rsidP="004656D1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</w:t>
      </w:r>
    </w:p>
    <w:p w14:paraId="6142E7C3" w14:textId="77777777" w:rsidR="004656D1" w:rsidRPr="00E158C3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>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5EC21D99" w14:textId="77777777" w:rsidR="004656D1" w:rsidRPr="00015A49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</w:t>
      </w:r>
      <w:r w:rsidRPr="00015A49">
        <w:rPr>
          <w:rFonts w:ascii="Arial" w:hAnsi="Arial" w:cs="Arial"/>
          <w:sz w:val="22"/>
          <w:szCs w:val="22"/>
        </w:rPr>
        <w:t>adne</w:t>
      </w:r>
      <w:r>
        <w:rPr>
          <w:rFonts w:ascii="Arial" w:hAnsi="Arial" w:cs="Arial"/>
          <w:sz w:val="22"/>
          <w:szCs w:val="22"/>
        </w:rPr>
        <w:t xml:space="preserve"> </w:t>
      </w:r>
      <w:r w:rsidRPr="00015A49">
        <w:rPr>
          <w:rFonts w:ascii="Arial" w:hAnsi="Arial" w:cs="Arial"/>
          <w:sz w:val="22"/>
          <w:szCs w:val="22"/>
        </w:rPr>
        <w:t xml:space="preserve">z informacji zawartych w ofercie nie stanowią tajemnicy przedsiębiorstwa w rozumieniu przepisów o zwalczaniu nieuczciwej konkurencji / wskazane poniżej informacje zawarte w ofercie stanowią tajemnicę przedsiębiorstwa w rozumieniu </w:t>
      </w:r>
      <w:r w:rsidRPr="00015A49">
        <w:rPr>
          <w:rFonts w:ascii="Arial" w:hAnsi="Arial" w:cs="Arial"/>
          <w:sz w:val="22"/>
          <w:szCs w:val="22"/>
        </w:rPr>
        <w:lastRenderedPageBreak/>
        <w:t>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1"/>
        <w:gridCol w:w="1815"/>
        <w:gridCol w:w="1426"/>
      </w:tblGrid>
      <w:tr w:rsidR="004656D1" w:rsidRPr="00015A49" w14:paraId="21AEED50" w14:textId="77777777" w:rsidTr="00883184">
        <w:trPr>
          <w:trHeight w:hRule="exact" w:val="617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56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65E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966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6E2BCEF1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015A49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015A49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015A49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4656D1" w:rsidRPr="00015A49" w14:paraId="69C9B83E" w14:textId="77777777" w:rsidTr="00883184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CFF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B9B0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3ED2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ECB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4656D1" w:rsidRPr="00015A49" w14:paraId="680C4DA5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1B74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37C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0397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B56F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015A49" w14:paraId="2208EC4E" w14:textId="77777777" w:rsidTr="00883184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A97B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 w:rsidRPr="00015A49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b)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94CC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2A08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392A" w14:textId="77777777" w:rsidR="004656D1" w:rsidRPr="00015A49" w:rsidRDefault="004656D1" w:rsidP="008831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49C2EE" w14:textId="26F5DEE2" w:rsidR="004656D1" w:rsidRPr="00C71CA9" w:rsidRDefault="004656D1" w:rsidP="009048BB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C71CA9">
        <w:rPr>
          <w:rFonts w:ascii="Arial" w:hAnsi="Arial" w:cs="Arial"/>
          <w:sz w:val="22"/>
          <w:szCs w:val="22"/>
        </w:rPr>
        <w:t>Zdobyliśmy wszelkie informacje konieczne do właściwego przygotowania niniejszej oferty.</w:t>
      </w:r>
    </w:p>
    <w:p w14:paraId="7AC8275B" w14:textId="77777777" w:rsidR="004656D1" w:rsidRPr="00632A2A" w:rsidRDefault="004656D1" w:rsidP="004656D1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>Wykonawca, którego reprezentuję(my) to:</w:t>
      </w:r>
    </w:p>
    <w:p w14:paraId="6B9ADAD9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mikroprzedsiębiorstwo*</w:t>
      </w:r>
    </w:p>
    <w:p w14:paraId="2ECA9C5C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małe przedsiębiorstwo*</w:t>
      </w:r>
    </w:p>
    <w:p w14:paraId="2DDD540F" w14:textId="77777777" w:rsidR="004656D1" w:rsidRDefault="004656D1" w:rsidP="004656D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średnie przedsiębiorstwo*</w:t>
      </w:r>
    </w:p>
    <w:p w14:paraId="1EEE86BD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3FB3B87B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6CB92CE2" w14:textId="77777777" w:rsidR="004656D1" w:rsidRPr="00A94D8F" w:rsidRDefault="004656D1" w:rsidP="004656D1">
      <w:pPr>
        <w:pStyle w:val="Akapitzlist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16FBD104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8E441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</w:t>
      </w:r>
    </w:p>
    <w:p w14:paraId="4DD81F8B" w14:textId="77777777" w:rsidR="004656D1" w:rsidRPr="00A94D8F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3EFFDE" w14:textId="77777777" w:rsidR="004656D1" w:rsidRDefault="004656D1" w:rsidP="004656D1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46EAE8D3" w14:textId="77777777" w:rsidR="004656D1" w:rsidRPr="00015A49" w:rsidRDefault="004656D1" w:rsidP="004656D1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CF2C630" w14:textId="77777777" w:rsidR="004656D1" w:rsidRPr="0046661D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46661D">
        <w:rPr>
          <w:rFonts w:ascii="Arial" w:hAnsi="Arial" w:cs="Arial"/>
          <w:sz w:val="22"/>
          <w:szCs w:val="22"/>
        </w:rPr>
        <w:t>Prosimy o zwrot pieniędzy wniesionych tytułem wadium na konto*:</w:t>
      </w:r>
    </w:p>
    <w:p w14:paraId="48A9E99E" w14:textId="77777777" w:rsidR="004656D1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................................................................................................................................,</w:t>
      </w:r>
      <w:r>
        <w:rPr>
          <w:rFonts w:ascii="Arial" w:hAnsi="Arial" w:cs="Arial"/>
          <w:sz w:val="22"/>
          <w:szCs w:val="22"/>
        </w:rPr>
        <w:br/>
      </w:r>
      <w:r w:rsidRPr="0046661D">
        <w:rPr>
          <w:rFonts w:ascii="Arial" w:hAnsi="Arial" w:cs="Arial"/>
          <w:i/>
          <w:sz w:val="18"/>
          <w:szCs w:val="18"/>
        </w:rPr>
        <w:t>* dotyczy tych wykonawców, którzy wnoszą wadium gotówką</w:t>
      </w:r>
    </w:p>
    <w:p w14:paraId="3974257F" w14:textId="77777777" w:rsidR="004656D1" w:rsidRPr="0046661D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18"/>
          <w:szCs w:val="18"/>
        </w:rPr>
      </w:pPr>
    </w:p>
    <w:p w14:paraId="37CF3D79" w14:textId="77777777" w:rsidR="004656D1" w:rsidRDefault="004656D1" w:rsidP="004656D1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15A49">
        <w:rPr>
          <w:rFonts w:ascii="Arial" w:hAnsi="Arial" w:cs="Arial"/>
          <w:sz w:val="22"/>
          <w:szCs w:val="22"/>
        </w:rPr>
        <w:t>Niniejsza oferta składa się z …….. kolejno ponumerowanych stron.</w:t>
      </w:r>
    </w:p>
    <w:p w14:paraId="2476179C" w14:textId="77777777" w:rsidR="004656D1" w:rsidRPr="00015A49" w:rsidRDefault="004656D1" w:rsidP="004656D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</w:p>
    <w:p w14:paraId="61748E8A" w14:textId="77777777" w:rsidR="004656D1" w:rsidRPr="00015A49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15A49">
        <w:rPr>
          <w:rFonts w:ascii="Arial" w:hAnsi="Arial" w:cs="Arial"/>
          <w:b/>
          <w:sz w:val="22"/>
          <w:szCs w:val="22"/>
        </w:rPr>
        <w:t>Do oferty załączono następujące dokumenty:</w:t>
      </w:r>
    </w:p>
    <w:p w14:paraId="4F8D404A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8E82FE5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7E825C4C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6A1BD667" w14:textId="77777777" w:rsidR="004656D1" w:rsidRPr="00632A2A" w:rsidRDefault="004656D1" w:rsidP="004656D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48FD24EE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27E8D70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C04C666" w14:textId="77777777" w:rsidR="004656D1" w:rsidRPr="00632A2A" w:rsidRDefault="004656D1" w:rsidP="004656D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Data i podpis uprawnionego przedstawiciela Wykonawcy</w:t>
      </w:r>
    </w:p>
    <w:p w14:paraId="455C2F2A" w14:textId="5B8652FB" w:rsidR="00B90581" w:rsidRDefault="00B90581">
      <w:pPr>
        <w:spacing w:after="160" w:line="259" w:lineRule="auto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br w:type="page"/>
      </w:r>
    </w:p>
    <w:p w14:paraId="1E3C0030" w14:textId="362ED7BC" w:rsidR="004656D1" w:rsidRPr="001E3C86" w:rsidRDefault="004656D1" w:rsidP="004656D1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oraz odpowiednio: </w:t>
      </w:r>
    </w:p>
    <w:p w14:paraId="7EDFEFB3" w14:textId="77777777" w:rsidR="004656D1" w:rsidRPr="001E3C86" w:rsidRDefault="004656D1" w:rsidP="004656D1">
      <w:pPr>
        <w:numPr>
          <w:ilvl w:val="0"/>
          <w:numId w:val="36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6FFBA40E" w14:textId="77777777" w:rsidR="004656D1" w:rsidRPr="001E3C86" w:rsidRDefault="004656D1" w:rsidP="004656D1">
      <w:pPr>
        <w:numPr>
          <w:ilvl w:val="0"/>
          <w:numId w:val="36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 xml:space="preserve">podmiot udostępniający zasoby, w zakresie, w jakim </w:t>
      </w:r>
      <w:r>
        <w:rPr>
          <w:rFonts w:ascii="Arial" w:hAnsi="Arial" w:cs="Arial"/>
          <w:i/>
          <w:iCs/>
          <w:color w:val="FF0000"/>
          <w:sz w:val="18"/>
          <w:szCs w:val="18"/>
        </w:rPr>
        <w:t>W</w:t>
      </w: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ykonawca powołuje się na jego zasoby.</w:t>
      </w:r>
    </w:p>
    <w:p w14:paraId="23D19B02" w14:textId="77777777" w:rsidR="004656D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</w:p>
    <w:p w14:paraId="3B346130" w14:textId="77777777" w:rsidR="004656D1" w:rsidRPr="008A17A1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  <w:r w:rsidRPr="008A17A1">
        <w:rPr>
          <w:rFonts w:ascii="Arial" w:hAnsi="Arial" w:cs="Arial"/>
          <w:w w:val="130"/>
          <w:sz w:val="16"/>
          <w:szCs w:val="16"/>
        </w:rPr>
        <w:t xml:space="preserve">Załącznik nr </w:t>
      </w:r>
      <w:r>
        <w:rPr>
          <w:rFonts w:ascii="Arial" w:hAnsi="Arial" w:cs="Arial"/>
          <w:w w:val="130"/>
          <w:sz w:val="16"/>
          <w:szCs w:val="16"/>
        </w:rPr>
        <w:t xml:space="preserve">2 </w:t>
      </w:r>
      <w:r w:rsidRPr="008A17A1">
        <w:rPr>
          <w:rFonts w:ascii="Arial" w:hAnsi="Arial" w:cs="Arial"/>
          <w:w w:val="130"/>
          <w:sz w:val="16"/>
          <w:szCs w:val="16"/>
        </w:rPr>
        <w:t>do SWZ</w:t>
      </w:r>
    </w:p>
    <w:p w14:paraId="6E2F6675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2B7A9848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1930CCB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002A31B2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………………………………………………......................................</w:t>
      </w:r>
    </w:p>
    <w:p w14:paraId="6DC12964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265DD638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8EFF1FD" w14:textId="77777777" w:rsidR="004656D1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8237A56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418FFCB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7E1A04AE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473283D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</w:p>
    <w:p w14:paraId="775F2637" w14:textId="77777777" w:rsidR="004656D1" w:rsidRPr="009453A1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184A10FB" w14:textId="77777777" w:rsidR="004656D1" w:rsidRPr="009453A1" w:rsidRDefault="004656D1" w:rsidP="004656D1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6C7A308B" w14:textId="77777777" w:rsidR="004656D1" w:rsidRPr="001E3C86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SPEŁNIENIA WARUNKÓW UDZIAŁU W POSTĘPOWANIU </w:t>
      </w:r>
    </w:p>
    <w:p w14:paraId="26A529A7" w14:textId="77777777" w:rsidR="004656D1" w:rsidRPr="001E3C86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293BA78A" w14:textId="77777777" w:rsidR="004656D1" w:rsidRPr="00157A7B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157A7B">
        <w:rPr>
          <w:rFonts w:ascii="Arial" w:hAnsi="Arial" w:cs="Arial"/>
          <w:b w:val="0"/>
          <w:bCs/>
          <w:sz w:val="22"/>
          <w:szCs w:val="22"/>
        </w:rPr>
        <w:t xml:space="preserve">Na potrzeby postępowania o udzielenie zamówienia publicznego pn. </w:t>
      </w:r>
    </w:p>
    <w:p w14:paraId="6E8C25AD" w14:textId="660D3833" w:rsidR="004656D1" w:rsidRPr="00157A7B" w:rsidRDefault="00B04D1E" w:rsidP="0072770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5247C7">
        <w:rPr>
          <w:rFonts w:ascii="Arial" w:hAnsi="Arial" w:cs="Arial"/>
          <w:b/>
        </w:rPr>
        <w:t>„</w:t>
      </w:r>
      <w:r w:rsidR="00727704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727704">
        <w:rPr>
          <w:rFonts w:ascii="Arial" w:hAnsi="Arial" w:cs="Arial"/>
          <w:b/>
          <w:sz w:val="25"/>
          <w:szCs w:val="25"/>
        </w:rPr>
        <w:t xml:space="preserve"> </w:t>
      </w:r>
      <w:r w:rsidR="00727704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491934">
        <w:rPr>
          <w:rFonts w:ascii="Arial" w:hAnsi="Arial" w:cs="Arial"/>
          <w:b/>
        </w:rPr>
        <w:t>”</w:t>
      </w:r>
      <w:r w:rsidR="004656D1" w:rsidRPr="00491934">
        <w:rPr>
          <w:rFonts w:ascii="Arial" w:hAnsi="Arial" w:cs="Arial"/>
          <w:color w:val="00000A"/>
          <w:sz w:val="22"/>
          <w:szCs w:val="22"/>
        </w:rPr>
        <w:t xml:space="preserve"> </w:t>
      </w:r>
      <w:r w:rsidR="004656D1" w:rsidRPr="00491934">
        <w:rPr>
          <w:rFonts w:ascii="Arial" w:hAnsi="Arial" w:cs="Arial"/>
          <w:bCs/>
          <w:sz w:val="22"/>
          <w:szCs w:val="22"/>
        </w:rPr>
        <w:t xml:space="preserve">prowadzonego przez Gminę Świeszyno zgodnie z regulaminem w trybie podstawowym </w:t>
      </w:r>
      <w:r w:rsidR="004656D1" w:rsidRPr="00157A7B">
        <w:rPr>
          <w:rFonts w:ascii="Arial" w:hAnsi="Arial" w:cs="Arial"/>
          <w:bCs/>
          <w:sz w:val="22"/>
          <w:szCs w:val="22"/>
        </w:rPr>
        <w:t>bez możliwości negocjacji ofert</w:t>
      </w:r>
    </w:p>
    <w:p w14:paraId="118E561C" w14:textId="77777777" w:rsidR="004656D1" w:rsidRPr="0076520C" w:rsidRDefault="004656D1" w:rsidP="004656D1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6F87D843" w14:textId="77777777" w:rsidR="00727704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Oświadczam, że spełniam warunki udziału w postępowaniu określone przez </w:t>
      </w:r>
      <w:r>
        <w:rPr>
          <w:rFonts w:ascii="Arial" w:hAnsi="Arial" w:cs="Arial"/>
          <w:b w:val="0"/>
          <w:sz w:val="22"/>
          <w:szCs w:val="22"/>
          <w:u w:val="single"/>
        </w:rPr>
        <w:t>Z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amawiającego w Rozdziale </w:t>
      </w:r>
      <w:r>
        <w:rPr>
          <w:rFonts w:ascii="Arial" w:hAnsi="Arial" w:cs="Arial"/>
          <w:b w:val="0"/>
          <w:sz w:val="22"/>
          <w:szCs w:val="22"/>
          <w:u w:val="single"/>
        </w:rPr>
        <w:t>II</w:t>
      </w:r>
      <w:r w:rsidR="00727704">
        <w:rPr>
          <w:rFonts w:ascii="Arial" w:hAnsi="Arial" w:cs="Arial"/>
          <w:b w:val="0"/>
          <w:sz w:val="22"/>
          <w:szCs w:val="22"/>
          <w:u w:val="single"/>
        </w:rPr>
        <w:t>:</w:t>
      </w:r>
    </w:p>
    <w:p w14:paraId="35F20224" w14:textId="26D7B8B7" w:rsidR="00727704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>pkt. 1</w:t>
      </w:r>
      <w:r w:rsidR="00727704">
        <w:rPr>
          <w:rFonts w:ascii="Arial" w:hAnsi="Arial" w:cs="Arial"/>
          <w:b w:val="0"/>
          <w:sz w:val="22"/>
          <w:szCs w:val="22"/>
          <w:u w:val="single"/>
        </w:rPr>
        <w:t>.1 a,</w:t>
      </w:r>
      <w:r w:rsidR="00727704"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 xml:space="preserve"> (niepotrzebne skreślić)</w:t>
      </w:r>
    </w:p>
    <w:p w14:paraId="5EA7E83B" w14:textId="54018830" w:rsidR="00727704" w:rsidRDefault="00727704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pkt 1.2 a, </w:t>
      </w:r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4BD78FDB" w14:textId="0333BBF3" w:rsidR="00727704" w:rsidRDefault="00727704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bookmarkStart w:id="1" w:name="_Hlk220054792"/>
      <w:r w:rsidRPr="00A33F04">
        <w:rPr>
          <w:rFonts w:ascii="Arial" w:hAnsi="Arial" w:cs="Arial"/>
          <w:b w:val="0"/>
          <w:sz w:val="22"/>
          <w:szCs w:val="22"/>
          <w:highlight w:val="yellow"/>
          <w:u w:val="single"/>
        </w:rPr>
        <w:t xml:space="preserve">pkt 1.2 </w:t>
      </w:r>
      <w:r w:rsidR="00A33F04" w:rsidRPr="00A33F04">
        <w:rPr>
          <w:rFonts w:ascii="Arial" w:hAnsi="Arial" w:cs="Arial"/>
          <w:b w:val="0"/>
          <w:sz w:val="22"/>
          <w:szCs w:val="22"/>
          <w:highlight w:val="yellow"/>
          <w:u w:val="single"/>
        </w:rPr>
        <w:t>b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– kierownik budowy branża sanitarna, </w:t>
      </w:r>
      <w:bookmarkEnd w:id="1"/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1B170AD4" w14:textId="1D29DF16" w:rsidR="00727704" w:rsidRDefault="00727704" w:rsidP="00727704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  <w:u w:val="single"/>
        </w:rPr>
        <w:t xml:space="preserve">pkt 1.2 b – kierownik robót branża elektryczna, </w:t>
      </w:r>
      <w:r w:rsidRPr="00727704">
        <w:rPr>
          <w:rFonts w:ascii="Arial" w:hAnsi="Arial" w:cs="Arial"/>
          <w:b w:val="0"/>
          <w:i/>
          <w:iCs/>
          <w:sz w:val="22"/>
          <w:szCs w:val="22"/>
          <w:u w:val="single"/>
        </w:rPr>
        <w:t>(niepotrzebne skreślić)</w:t>
      </w:r>
    </w:p>
    <w:p w14:paraId="1C8A382E" w14:textId="6A3FD2B7" w:rsidR="004656D1" w:rsidRPr="001E3C86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>S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pecyfikacji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W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arunków 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>Z</w:t>
      </w:r>
      <w:r>
        <w:rPr>
          <w:rFonts w:ascii="Arial" w:hAnsi="Arial" w:cs="Arial"/>
          <w:b w:val="0"/>
          <w:sz w:val="22"/>
          <w:szCs w:val="22"/>
          <w:u w:val="single"/>
        </w:rPr>
        <w:t>amówienia.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</w:p>
    <w:p w14:paraId="18D36E41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39757B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5C9632" w14:textId="77777777" w:rsidR="004656D1" w:rsidRPr="009453A1" w:rsidRDefault="004656D1" w:rsidP="004656D1">
      <w:pPr>
        <w:shd w:val="clear" w:color="auto" w:fill="BFBFBF"/>
        <w:jc w:val="both"/>
        <w:rPr>
          <w:rFonts w:ascii="Arial" w:hAnsi="Arial" w:cs="Arial"/>
          <w:b/>
        </w:rPr>
      </w:pPr>
      <w:r w:rsidRPr="009453A1">
        <w:rPr>
          <w:rFonts w:ascii="Arial" w:hAnsi="Arial" w:cs="Arial"/>
          <w:b/>
        </w:rPr>
        <w:t>OŚWIADCZENIE DOTYCZĄCE PODANYCH INFORMACJI:</w:t>
      </w:r>
    </w:p>
    <w:p w14:paraId="07FAE3F2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3F0774FC" w14:textId="77777777" w:rsidR="004656D1" w:rsidRPr="001E3C86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1E3C86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1C1FB89F" w14:textId="77777777" w:rsidR="004656D1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2E381566" w14:textId="77777777" w:rsidR="004656D1" w:rsidRPr="009453A1" w:rsidRDefault="004656D1" w:rsidP="004656D1">
      <w:pPr>
        <w:jc w:val="both"/>
        <w:rPr>
          <w:rFonts w:ascii="Arial" w:hAnsi="Arial" w:cs="Arial"/>
        </w:rPr>
      </w:pPr>
    </w:p>
    <w:p w14:paraId="3899B2D0" w14:textId="052E0604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 w:rsidR="00727704">
        <w:rPr>
          <w:rFonts w:ascii="Arial" w:hAnsi="Arial" w:cs="Arial"/>
          <w:i/>
          <w:iCs/>
          <w:sz w:val="20"/>
          <w:szCs w:val="20"/>
        </w:rPr>
        <w:t>6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7B6D9759" w14:textId="77777777" w:rsidR="004656D1" w:rsidRPr="00E40703" w:rsidRDefault="004656D1" w:rsidP="004656D1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36541D9B" w14:textId="77777777" w:rsidR="004656D1" w:rsidRDefault="004656D1" w:rsidP="004656D1">
      <w:pPr>
        <w:outlineLvl w:val="0"/>
        <w:rPr>
          <w:rFonts w:ascii="Arial" w:hAnsi="Arial" w:cs="Arial"/>
          <w:i/>
          <w:iCs/>
        </w:rPr>
      </w:pPr>
    </w:p>
    <w:p w14:paraId="540088EB" w14:textId="6E004C94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br w:type="page"/>
      </w:r>
    </w:p>
    <w:p w14:paraId="33916F65" w14:textId="74C15528" w:rsidR="004656D1" w:rsidRPr="001E3C86" w:rsidRDefault="004656D1" w:rsidP="004656D1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 oraz odpowiednio: każdy z wykonawców wspólnie ubiegających się o udzielenie zamówienia (spółki cywilne/konsorcjum), podmiot udostępniający zasoby</w:t>
      </w:r>
    </w:p>
    <w:p w14:paraId="6D6B4F3A" w14:textId="77777777" w:rsidR="004656D1" w:rsidRPr="00521D43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8CB6698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3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3E2BBF3E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2F548830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58F96B09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738C0AB0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5E82FAA5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61D67DC1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7CA351F1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208B7BEB" w14:textId="77777777" w:rsidR="004656D1" w:rsidRPr="00C92132" w:rsidRDefault="004656D1" w:rsidP="004656D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1DB978" w14:textId="77777777" w:rsidR="004656D1" w:rsidRPr="00704215" w:rsidRDefault="004656D1" w:rsidP="004656D1">
      <w:pPr>
        <w:rPr>
          <w:rFonts w:ascii="Arial" w:hAnsi="Arial" w:cs="Arial"/>
          <w:sz w:val="22"/>
          <w:szCs w:val="22"/>
          <w:u w:val="single"/>
        </w:rPr>
      </w:pPr>
    </w:p>
    <w:p w14:paraId="6960F4ED" w14:textId="77777777" w:rsidR="004656D1" w:rsidRPr="009453A1" w:rsidRDefault="004656D1" w:rsidP="004656D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47A11B1D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A99FA69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0283D93" w14:textId="77777777" w:rsidR="004656D1" w:rsidRPr="00E40703" w:rsidRDefault="004656D1" w:rsidP="004656D1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32CF096B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4BA91F9E" w14:textId="77777777" w:rsidR="004656D1" w:rsidRPr="00E40703" w:rsidRDefault="004656D1" w:rsidP="004656D1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322ED0C2" w14:textId="77777777" w:rsidR="004656D1" w:rsidRPr="00E40703" w:rsidRDefault="004656D1" w:rsidP="004656D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90B6C95" w14:textId="77777777" w:rsidR="004656D1" w:rsidRPr="00157A7B" w:rsidRDefault="004656D1" w:rsidP="004656D1">
      <w:pPr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sz w:val="22"/>
          <w:szCs w:val="22"/>
        </w:rPr>
      </w:pPr>
      <w:bookmarkStart w:id="2" w:name="_Hlk68163731"/>
      <w:r w:rsidRPr="00157A7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</w:p>
    <w:p w14:paraId="56515C41" w14:textId="71C47F15" w:rsidR="004656D1" w:rsidRPr="00491934" w:rsidRDefault="00B04D1E" w:rsidP="0049193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491934">
        <w:rPr>
          <w:rFonts w:ascii="Arial" w:hAnsi="Arial" w:cs="Arial"/>
          <w:b/>
        </w:rPr>
        <w:t>”</w:t>
      </w:r>
    </w:p>
    <w:p w14:paraId="0A4D1870" w14:textId="77777777" w:rsidR="004656D1" w:rsidRPr="008C051E" w:rsidRDefault="004656D1" w:rsidP="004656D1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</w:p>
    <w:p w14:paraId="4AAF269A" w14:textId="77777777" w:rsidR="004656D1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prowadzonego przez Gminę Świeszyno </w:t>
      </w:r>
      <w:bookmarkEnd w:id="2"/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</w:t>
      </w:r>
    </w:p>
    <w:p w14:paraId="3C68B857" w14:textId="77777777" w:rsidR="004656D1" w:rsidRPr="00E40703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F48F6">
        <w:rPr>
          <w:rFonts w:ascii="Arial" w:hAnsi="Arial" w:cs="Arial"/>
          <w:sz w:val="22"/>
          <w:szCs w:val="22"/>
        </w:rPr>
        <w:t xml:space="preserve">bez możliwości negocjacji ofert </w:t>
      </w:r>
      <w:r w:rsidRPr="00632A2A">
        <w:rPr>
          <w:rFonts w:ascii="Arial" w:hAnsi="Arial" w:cs="Arial"/>
          <w:sz w:val="22"/>
          <w:szCs w:val="22"/>
        </w:rPr>
        <w:t>oświadczam,</w:t>
      </w:r>
      <w:r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co następuje:</w:t>
      </w:r>
    </w:p>
    <w:p w14:paraId="1874A5A5" w14:textId="77777777" w:rsidR="004656D1" w:rsidRPr="00DE1F30" w:rsidRDefault="004656D1" w:rsidP="004656D1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E035BB8" w14:textId="6C2190EC" w:rsidR="004656D1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1) </w:t>
      </w:r>
      <w:r w:rsidRPr="00DE1F30">
        <w:rPr>
          <w:rFonts w:ascii="Arial" w:hAnsi="Arial" w:cs="Arial"/>
          <w:b w:val="0"/>
          <w:bCs/>
          <w:sz w:val="22"/>
          <w:szCs w:val="22"/>
        </w:rPr>
        <w:t xml:space="preserve">Oświadczam, że nie podlegam wykluczeniu z postępowania na podstawie </w:t>
      </w:r>
      <w:r w:rsidRPr="00DE1F30">
        <w:rPr>
          <w:rFonts w:ascii="Arial" w:hAnsi="Arial" w:cs="Arial"/>
          <w:b w:val="0"/>
          <w:bCs/>
          <w:sz w:val="22"/>
          <w:szCs w:val="22"/>
        </w:rPr>
        <w:br/>
        <w:t xml:space="preserve">przesłanek określonych w </w:t>
      </w:r>
      <w:r w:rsidR="00027DF4">
        <w:rPr>
          <w:rFonts w:ascii="Arial" w:hAnsi="Arial" w:cs="Arial"/>
          <w:b w:val="0"/>
          <w:bCs/>
          <w:sz w:val="22"/>
          <w:szCs w:val="22"/>
        </w:rPr>
        <w:t>R</w:t>
      </w:r>
      <w:r w:rsidRPr="00DE1F30">
        <w:rPr>
          <w:rFonts w:ascii="Arial" w:hAnsi="Arial" w:cs="Arial"/>
          <w:b w:val="0"/>
          <w:bCs/>
          <w:sz w:val="22"/>
          <w:szCs w:val="22"/>
        </w:rPr>
        <w:t>ozdziale II pkt. 2.1 SWZ.</w:t>
      </w:r>
    </w:p>
    <w:p w14:paraId="71E28532" w14:textId="53A1846B" w:rsidR="004656D1" w:rsidRPr="00A6328C" w:rsidRDefault="004656D1" w:rsidP="004656D1">
      <w:pPr>
        <w:pStyle w:val="Tekstpodstawowy"/>
        <w:spacing w:line="276" w:lineRule="auto"/>
        <w:jc w:val="both"/>
        <w:outlineLvl w:val="0"/>
        <w:rPr>
          <w:rFonts w:ascii="Arial" w:hAnsi="Arial" w:cs="Arial"/>
          <w:b w:val="0"/>
          <w:bCs/>
          <w:sz w:val="22"/>
          <w:szCs w:val="22"/>
        </w:rPr>
      </w:pPr>
      <w:bookmarkStart w:id="3" w:name="_Hlk102994604"/>
      <w:r w:rsidRPr="00A6328C">
        <w:rPr>
          <w:rFonts w:ascii="Arial" w:hAnsi="Arial" w:cs="Arial"/>
          <w:b w:val="0"/>
          <w:bCs/>
          <w:sz w:val="22"/>
          <w:szCs w:val="22"/>
        </w:rPr>
        <w:t xml:space="preserve">2) </w:t>
      </w:r>
      <w:bookmarkStart w:id="4" w:name="_Hlk102996218"/>
      <w:r w:rsidRPr="00A6328C">
        <w:rPr>
          <w:rFonts w:ascii="Arial" w:hAnsi="Arial" w:cs="Arial"/>
          <w:b w:val="0"/>
          <w:bCs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A6328C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A6328C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04D1E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.</w:t>
      </w:r>
    </w:p>
    <w:bookmarkEnd w:id="3"/>
    <w:bookmarkEnd w:id="4"/>
    <w:p w14:paraId="1A1CC9D3" w14:textId="77777777" w:rsidR="004656D1" w:rsidRPr="00E40703" w:rsidRDefault="004656D1" w:rsidP="004656D1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5D776477" w14:textId="004D38C6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1F30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rozdziału II pkt. 2.1 SWZ (podać mającą zastosowanie podstawę wykluczenia spośród wymienionych pkt. 2.1 </w:t>
      </w:r>
      <w:r>
        <w:rPr>
          <w:rFonts w:ascii="Arial" w:hAnsi="Arial" w:cs="Arial"/>
          <w:sz w:val="22"/>
          <w:szCs w:val="22"/>
        </w:rPr>
        <w:t>/</w:t>
      </w:r>
      <w:r w:rsidRPr="00391205">
        <w:rPr>
          <w:rFonts w:ascii="Arial" w:hAnsi="Arial" w:cs="Arial"/>
          <w:i/>
          <w:iCs/>
          <w:sz w:val="22"/>
          <w:szCs w:val="22"/>
        </w:rPr>
        <w:t>ppkt. 1,</w:t>
      </w:r>
      <w:r w:rsidR="00B90581">
        <w:rPr>
          <w:rFonts w:ascii="Arial" w:hAnsi="Arial" w:cs="Arial"/>
          <w:i/>
          <w:iCs/>
          <w:sz w:val="22"/>
          <w:szCs w:val="22"/>
        </w:rPr>
        <w:t xml:space="preserve"> </w:t>
      </w:r>
      <w:r w:rsidRPr="00391205">
        <w:rPr>
          <w:rFonts w:ascii="Arial" w:hAnsi="Arial" w:cs="Arial"/>
          <w:i/>
          <w:iCs/>
          <w:sz w:val="22"/>
          <w:szCs w:val="22"/>
        </w:rPr>
        <w:t>2, 5 i 6 oraz 8</w:t>
      </w:r>
      <w:r>
        <w:rPr>
          <w:rFonts w:ascii="Arial" w:hAnsi="Arial" w:cs="Arial"/>
          <w:i/>
          <w:iCs/>
          <w:sz w:val="22"/>
          <w:szCs w:val="22"/>
        </w:rPr>
        <w:t>/.</w:t>
      </w:r>
      <w:r w:rsidRPr="00866592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 xml:space="preserve">Jednocześnie oświadczam, że </w:t>
      </w:r>
      <w:r>
        <w:rPr>
          <w:rFonts w:ascii="Arial" w:hAnsi="Arial" w:cs="Arial"/>
          <w:sz w:val="22"/>
          <w:szCs w:val="22"/>
        </w:rPr>
        <w:br/>
      </w:r>
      <w:r w:rsidRPr="00632A2A">
        <w:rPr>
          <w:rFonts w:ascii="Arial" w:hAnsi="Arial" w:cs="Arial"/>
          <w:sz w:val="22"/>
          <w:szCs w:val="22"/>
        </w:rPr>
        <w:t xml:space="preserve">w związku z ww. okolicznością, </w:t>
      </w:r>
      <w:r>
        <w:rPr>
          <w:rFonts w:ascii="Arial" w:hAnsi="Arial" w:cs="Arial"/>
          <w:sz w:val="22"/>
          <w:szCs w:val="22"/>
        </w:rPr>
        <w:t>zgodnie z rozdziałem II pkt. 2.2</w:t>
      </w:r>
      <w:r w:rsidRPr="00632A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SWZ </w:t>
      </w:r>
      <w:r w:rsidRPr="00632A2A">
        <w:rPr>
          <w:rFonts w:ascii="Arial" w:hAnsi="Arial" w:cs="Arial"/>
          <w:sz w:val="22"/>
          <w:szCs w:val="22"/>
        </w:rPr>
        <w:t>podjąłem następujące środki naprawcze: ……………</w:t>
      </w:r>
      <w:r>
        <w:rPr>
          <w:rFonts w:ascii="Arial" w:hAnsi="Arial" w:cs="Arial"/>
          <w:sz w:val="22"/>
          <w:szCs w:val="22"/>
        </w:rPr>
        <w:t>….</w:t>
      </w: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485607A4" w14:textId="77777777" w:rsidR="004656D1" w:rsidRPr="005277C4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E40703">
        <w:rPr>
          <w:rFonts w:ascii="Arial" w:hAnsi="Arial" w:cs="Arial"/>
          <w:sz w:val="22"/>
          <w:szCs w:val="22"/>
        </w:rPr>
        <w:t>…………..…………………...............</w:t>
      </w:r>
    </w:p>
    <w:p w14:paraId="276FF353" w14:textId="77777777" w:rsidR="004656D1" w:rsidRPr="00E40703" w:rsidRDefault="004656D1" w:rsidP="004656D1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0CD67B57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</w:p>
    <w:p w14:paraId="1B467753" w14:textId="77777777" w:rsidR="004656D1" w:rsidRPr="00E40703" w:rsidRDefault="004656D1" w:rsidP="004656D1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wszystkie informacje zawarte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E40703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E40703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95C5FE6" w14:textId="77777777" w:rsidR="004656D1" w:rsidRPr="00E40703" w:rsidRDefault="004656D1" w:rsidP="004656D1">
      <w:pPr>
        <w:jc w:val="both"/>
        <w:rPr>
          <w:rFonts w:ascii="Arial" w:hAnsi="Arial" w:cs="Arial"/>
          <w:sz w:val="20"/>
          <w:szCs w:val="20"/>
        </w:rPr>
      </w:pPr>
    </w:p>
    <w:p w14:paraId="67D7F5F6" w14:textId="7A457420" w:rsidR="004656D1" w:rsidRPr="00E40703" w:rsidRDefault="004656D1" w:rsidP="004656D1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 w:rsidR="00254893">
        <w:rPr>
          <w:rFonts w:ascii="Arial" w:hAnsi="Arial" w:cs="Arial"/>
          <w:i/>
          <w:iCs/>
          <w:sz w:val="20"/>
          <w:szCs w:val="20"/>
        </w:rPr>
        <w:t>6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303BE8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  <w:r w:rsidRPr="00632A2A">
        <w:rPr>
          <w:rFonts w:ascii="Arial" w:hAnsi="Arial" w:cs="Arial"/>
          <w:sz w:val="22"/>
          <w:szCs w:val="22"/>
        </w:rPr>
        <w:br w:type="page"/>
      </w:r>
    </w:p>
    <w:p w14:paraId="7A650E4D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4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1E28DAC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61AFF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2DA85E37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F332266" w14:textId="0A288778" w:rsidR="004656D1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E1B799" w14:textId="77777777" w:rsidR="00B04D1E" w:rsidRPr="00632A2A" w:rsidRDefault="00B04D1E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BB624B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Gmina Świeszyno</w:t>
      </w:r>
    </w:p>
    <w:p w14:paraId="4AB6BCC6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76-024 Świeszyno 71</w:t>
      </w:r>
    </w:p>
    <w:p w14:paraId="5F74D67D" w14:textId="214D3A7B" w:rsidR="004656D1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C9489E" w14:textId="77777777" w:rsidR="00B04D1E" w:rsidRPr="00632A2A" w:rsidRDefault="00B04D1E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555C18" w14:textId="77777777" w:rsidR="004656D1" w:rsidRPr="00632A2A" w:rsidRDefault="004656D1" w:rsidP="004656D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05BAC0AA" w14:textId="77777777" w:rsidR="004656D1" w:rsidRPr="00632A2A" w:rsidRDefault="004656D1" w:rsidP="004656D1">
      <w:pPr>
        <w:jc w:val="center"/>
        <w:rPr>
          <w:rFonts w:ascii="Arial" w:eastAsia="Helvetica" w:hAnsi="Arial" w:cs="Arial"/>
          <w:b/>
          <w:sz w:val="22"/>
          <w:szCs w:val="22"/>
          <w:u w:val="single"/>
        </w:rPr>
      </w:pPr>
      <w:r w:rsidRPr="00632A2A">
        <w:rPr>
          <w:rFonts w:ascii="Arial" w:eastAsia="Helvetica" w:hAnsi="Arial" w:cs="Arial"/>
          <w:b/>
          <w:sz w:val="22"/>
          <w:szCs w:val="22"/>
          <w:u w:val="single"/>
        </w:rPr>
        <w:t>O PRZYNALEŻNOŚCI LUB BRAKU PRZYNALEŻNOŚCI DO TEJ SAMEJ GRUPY KAPITAŁOWEJ</w:t>
      </w:r>
    </w:p>
    <w:p w14:paraId="687DF938" w14:textId="77777777" w:rsidR="004656D1" w:rsidRDefault="004656D1" w:rsidP="004656D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CED3C7" w14:textId="77777777" w:rsidR="004656D1" w:rsidRPr="003F47B5" w:rsidRDefault="004656D1" w:rsidP="004656D1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3F47B5">
        <w:rPr>
          <w:rFonts w:ascii="Calibri" w:hAnsi="Calibri"/>
          <w:sz w:val="22"/>
          <w:szCs w:val="22"/>
          <w:lang w:eastAsia="en-US"/>
        </w:rPr>
        <w:t>Nawiązując do złożonej przez nas oferty w postępowaniu przetargowym prowadzonym pod nazwą</w:t>
      </w:r>
    </w:p>
    <w:p w14:paraId="2A1FDE37" w14:textId="65D22247" w:rsidR="004656D1" w:rsidRPr="00491934" w:rsidRDefault="00B04D1E" w:rsidP="00491934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sz w:val="25"/>
          <w:szCs w:val="25"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5247C7">
        <w:rPr>
          <w:rFonts w:ascii="Arial" w:hAnsi="Arial" w:cs="Arial"/>
          <w:b/>
        </w:rPr>
        <w:t>”</w:t>
      </w:r>
    </w:p>
    <w:p w14:paraId="5D2A892E" w14:textId="77777777" w:rsidR="00B04D1E" w:rsidRPr="00632A2A" w:rsidRDefault="00B04D1E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9CBBB9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4EDA769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działając w imieniu 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2E040BD2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eastAsia="Helvetica" w:hAnsi="Arial" w:cs="Arial"/>
          <w:sz w:val="22"/>
          <w:szCs w:val="22"/>
        </w:rPr>
        <w:t>…….</w:t>
      </w:r>
      <w:r w:rsidRPr="00632A2A">
        <w:rPr>
          <w:rFonts w:ascii="Arial" w:eastAsia="Helvetica" w:hAnsi="Arial" w:cs="Arial"/>
          <w:sz w:val="22"/>
          <w:szCs w:val="22"/>
        </w:rPr>
        <w:t>…………………..</w:t>
      </w:r>
    </w:p>
    <w:p w14:paraId="6C463B06" w14:textId="77777777" w:rsidR="004656D1" w:rsidRPr="00B85424" w:rsidRDefault="004656D1" w:rsidP="004656D1">
      <w:pPr>
        <w:rPr>
          <w:rFonts w:ascii="Arial" w:eastAsia="Helvetica" w:hAnsi="Arial" w:cs="Arial"/>
          <w:i/>
          <w:sz w:val="20"/>
          <w:szCs w:val="20"/>
        </w:rPr>
      </w:pPr>
      <w:r w:rsidRPr="00B85424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5D5336CF" w14:textId="77777777" w:rsidR="004656D1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5C6A971D" w14:textId="77777777" w:rsidR="004656D1" w:rsidRPr="00632A2A" w:rsidRDefault="004656D1" w:rsidP="004656D1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00340D4E" w14:textId="687EC794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nie przynależy do grupy kapitałowej w rozumieniu ustawy z dnia 16 lutego 2007</w:t>
      </w:r>
      <w:r w:rsidR="00B04D1E">
        <w:rPr>
          <w:rFonts w:ascii="Arial" w:eastAsia="Helvetica" w:hAnsi="Arial" w:cs="Arial"/>
          <w:sz w:val="22"/>
          <w:szCs w:val="22"/>
        </w:rPr>
        <w:t xml:space="preserve"> </w:t>
      </w:r>
      <w:r w:rsidRPr="00632A2A">
        <w:rPr>
          <w:rFonts w:ascii="Arial" w:eastAsia="Helvetica" w:hAnsi="Arial" w:cs="Arial"/>
          <w:sz w:val="22"/>
          <w:szCs w:val="22"/>
        </w:rPr>
        <w:t>r o ochronie konkurencji i konsumentów (Dz. U. z 20</w:t>
      </w:r>
      <w:r>
        <w:rPr>
          <w:rFonts w:ascii="Arial" w:eastAsia="Helvetica" w:hAnsi="Arial" w:cs="Arial"/>
          <w:sz w:val="22"/>
          <w:szCs w:val="22"/>
        </w:rPr>
        <w:t>2</w:t>
      </w:r>
      <w:r w:rsidR="00254893">
        <w:rPr>
          <w:rFonts w:ascii="Arial" w:eastAsia="Helvetica" w:hAnsi="Arial" w:cs="Arial"/>
          <w:sz w:val="22"/>
          <w:szCs w:val="22"/>
        </w:rPr>
        <w:t>5</w:t>
      </w:r>
      <w:r w:rsidRPr="00632A2A">
        <w:rPr>
          <w:rFonts w:ascii="Arial" w:eastAsia="Helvetica" w:hAnsi="Arial" w:cs="Arial"/>
          <w:sz w:val="22"/>
          <w:szCs w:val="22"/>
        </w:rPr>
        <w:t xml:space="preserve"> r., poz. </w:t>
      </w:r>
      <w:r w:rsidR="00254893">
        <w:rPr>
          <w:rFonts w:ascii="Arial" w:eastAsia="Helvetica" w:hAnsi="Arial" w:cs="Arial"/>
          <w:sz w:val="22"/>
          <w:szCs w:val="22"/>
        </w:rPr>
        <w:t>1714</w:t>
      </w:r>
      <w:r w:rsidRPr="00632A2A">
        <w:rPr>
          <w:rFonts w:ascii="Arial" w:eastAsia="Helvetica" w:hAnsi="Arial" w:cs="Arial"/>
          <w:sz w:val="22"/>
          <w:szCs w:val="22"/>
        </w:rPr>
        <w:t>) z innym wykonawcą, który złożył ofertę w przedmiotowym postępowaniu*</w:t>
      </w:r>
    </w:p>
    <w:p w14:paraId="67EF0DAD" w14:textId="77777777" w:rsidR="004656D1" w:rsidRPr="00632A2A" w:rsidRDefault="004656D1" w:rsidP="004656D1">
      <w:pPr>
        <w:pStyle w:val="Akapitzlist"/>
        <w:numPr>
          <w:ilvl w:val="0"/>
          <w:numId w:val="32"/>
        </w:numPr>
        <w:spacing w:after="100" w:line="276" w:lineRule="auto"/>
        <w:ind w:left="426" w:hanging="426"/>
        <w:contextualSpacing/>
        <w:jc w:val="both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przynależy do grupy kapitałowej* w rozumieniu ustawy z dnia 16 lutego 2007r o ochronie konkurencji i konsumentów wraz z wykonawcą</w:t>
      </w:r>
      <w:r>
        <w:rPr>
          <w:rFonts w:ascii="Arial" w:eastAsia="Helvetica" w:hAnsi="Arial" w:cs="Arial"/>
          <w:sz w:val="22"/>
          <w:szCs w:val="22"/>
        </w:rPr>
        <w:t>,</w:t>
      </w:r>
      <w:r w:rsidRPr="00632A2A">
        <w:rPr>
          <w:rFonts w:ascii="Arial" w:eastAsia="Helvetica" w:hAnsi="Arial" w:cs="Arial"/>
          <w:sz w:val="22"/>
          <w:szCs w:val="22"/>
        </w:rPr>
        <w:t xml:space="preserve"> który złożył ofertę w przedmiotowym postępowaniu tj. </w:t>
      </w:r>
      <w:r w:rsidRPr="00632A2A">
        <w:rPr>
          <w:rFonts w:ascii="Arial" w:eastAsia="Helvetica" w:hAnsi="Arial" w:cs="Arial"/>
          <w:i/>
          <w:sz w:val="22"/>
          <w:szCs w:val="22"/>
        </w:rPr>
        <w:t>(podać nazwę i adres):</w:t>
      </w:r>
    </w:p>
    <w:p w14:paraId="58EC835C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04783CAA" w14:textId="77777777" w:rsidR="004656D1" w:rsidRPr="00632A2A" w:rsidRDefault="004656D1" w:rsidP="004656D1">
      <w:pPr>
        <w:pStyle w:val="Akapitzlist"/>
        <w:numPr>
          <w:ilvl w:val="0"/>
          <w:numId w:val="33"/>
        </w:numPr>
        <w:spacing w:after="100"/>
        <w:contextualSpacing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</w:t>
      </w:r>
    </w:p>
    <w:p w14:paraId="13BBE9E0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………………..**</w:t>
      </w:r>
    </w:p>
    <w:p w14:paraId="2B07FEFB" w14:textId="77777777" w:rsidR="004656D1" w:rsidRPr="00632A2A" w:rsidRDefault="004656D1" w:rsidP="004656D1">
      <w:pPr>
        <w:spacing w:after="100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6CCDBD65" w14:textId="77777777" w:rsidR="004656D1" w:rsidRPr="00632A2A" w:rsidRDefault="004656D1" w:rsidP="004656D1">
      <w:pPr>
        <w:spacing w:after="100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2BE7C035" w14:textId="77777777" w:rsidR="004656D1" w:rsidRPr="00632A2A" w:rsidRDefault="004656D1" w:rsidP="004656D1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</w:p>
    <w:p w14:paraId="74C5761C" w14:textId="77777777" w:rsidR="004656D1" w:rsidRPr="00B85424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0"/>
          <w:szCs w:val="20"/>
        </w:rPr>
      </w:pPr>
      <w:r w:rsidRPr="00B85424">
        <w:rPr>
          <w:rFonts w:ascii="Arial" w:hAnsi="Arial" w:cs="Arial"/>
          <w:i/>
          <w:sz w:val="20"/>
          <w:szCs w:val="20"/>
        </w:rPr>
        <w:t>*Właściwe podkreślić</w:t>
      </w:r>
    </w:p>
    <w:p w14:paraId="56510D9A" w14:textId="77777777" w:rsidR="004656D1" w:rsidRDefault="004656D1" w:rsidP="004656D1">
      <w:pPr>
        <w:tabs>
          <w:tab w:val="left" w:pos="2400"/>
        </w:tabs>
        <w:jc w:val="both"/>
        <w:rPr>
          <w:rFonts w:ascii="Arial" w:hAnsi="Arial" w:cs="Arial"/>
          <w:i/>
          <w:sz w:val="22"/>
          <w:szCs w:val="22"/>
        </w:rPr>
      </w:pPr>
      <w:r w:rsidRPr="00B85424">
        <w:rPr>
          <w:rFonts w:ascii="Arial" w:hAnsi="Arial" w:cs="Arial"/>
          <w:i/>
          <w:sz w:val="20"/>
          <w:szCs w:val="20"/>
        </w:rPr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7E83A97A" w14:textId="77777777" w:rsidR="004656D1" w:rsidRPr="00521D43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5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1C09BA0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3C32C9E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03788C92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42B574DC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46510220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CCB562D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0FB5B9F1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49AB11DD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42D937C8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223DCE1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1851C6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1805F7B7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37FCF8B4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7EDDE754" w14:textId="77777777" w:rsidR="004656D1" w:rsidRPr="00632A2A" w:rsidRDefault="004656D1" w:rsidP="004656D1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>Oświadczam, że zobowiązuję się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32A2A">
        <w:rPr>
          <w:rFonts w:ascii="Arial" w:hAnsi="Arial" w:cs="Arial"/>
          <w:bCs/>
          <w:sz w:val="22"/>
          <w:szCs w:val="22"/>
        </w:rPr>
        <w:t>udostępnić nw. Wykonawcy</w:t>
      </w:r>
      <w:r w:rsidRPr="00632A2A">
        <w:rPr>
          <w:rFonts w:ascii="Arial" w:hAnsi="Arial" w:cs="Arial"/>
          <w:sz w:val="22"/>
          <w:szCs w:val="22"/>
        </w:rPr>
        <w:t>:</w:t>
      </w:r>
    </w:p>
    <w:p w14:paraId="22008ED5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0A744B09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2A6F60F4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E72B76" w14:textId="77777777" w:rsidR="004656D1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32A2A">
        <w:rPr>
          <w:rFonts w:ascii="Arial" w:hAnsi="Arial" w:cs="Arial"/>
          <w:sz w:val="22"/>
          <w:szCs w:val="22"/>
        </w:rPr>
        <w:t xml:space="preserve">rzystępującemu do postępowania w sprawie zamówienia publicznego prowadzonego </w:t>
      </w:r>
      <w:r>
        <w:rPr>
          <w:rFonts w:ascii="Arial" w:hAnsi="Arial" w:cs="Arial"/>
          <w:sz w:val="22"/>
          <w:szCs w:val="22"/>
        </w:rPr>
        <w:t xml:space="preserve">zgodnie z regulaminem w </w:t>
      </w:r>
      <w:r w:rsidRPr="0053570E">
        <w:rPr>
          <w:rFonts w:ascii="Arial" w:hAnsi="Arial" w:cs="Arial"/>
          <w:sz w:val="22"/>
          <w:szCs w:val="22"/>
        </w:rPr>
        <w:t>trybie</w:t>
      </w:r>
      <w:r w:rsidRPr="00DF48F6">
        <w:rPr>
          <w:rFonts w:ascii="Arial" w:hAnsi="Arial" w:cs="Arial"/>
          <w:sz w:val="22"/>
          <w:szCs w:val="22"/>
        </w:rPr>
        <w:t xml:space="preserve"> podstawowym bez możliwości negocjacji ofert </w:t>
      </w:r>
      <w:r w:rsidRPr="00632A2A">
        <w:rPr>
          <w:rFonts w:ascii="Arial" w:hAnsi="Arial" w:cs="Arial"/>
          <w:sz w:val="22"/>
          <w:szCs w:val="22"/>
        </w:rPr>
        <w:t xml:space="preserve">pn.: </w:t>
      </w:r>
    </w:p>
    <w:p w14:paraId="787B17E5" w14:textId="77777777" w:rsidR="004656D1" w:rsidRPr="00632A2A" w:rsidRDefault="004656D1" w:rsidP="004656D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91422" w14:textId="49B2BB15" w:rsidR="004656D1" w:rsidRDefault="00B04D1E" w:rsidP="00D3778B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</w:rPr>
      </w:pPr>
      <w:r w:rsidRPr="005247C7">
        <w:rPr>
          <w:rFonts w:ascii="Arial" w:hAnsi="Arial" w:cs="Arial"/>
          <w:b/>
        </w:rPr>
        <w:t>„</w:t>
      </w:r>
      <w:r w:rsidR="00254893" w:rsidRPr="005C542B">
        <w:rPr>
          <w:rFonts w:ascii="Arial" w:hAnsi="Arial" w:cs="Arial"/>
          <w:b/>
          <w:sz w:val="25"/>
          <w:szCs w:val="25"/>
        </w:rPr>
        <w:t>Modernizacja kanalizacji sanitarnej grawitacyjnej i tłocznej</w:t>
      </w:r>
      <w:r w:rsidR="00254893">
        <w:rPr>
          <w:rFonts w:ascii="Arial" w:hAnsi="Arial" w:cs="Arial"/>
          <w:b/>
          <w:sz w:val="25"/>
          <w:szCs w:val="25"/>
        </w:rPr>
        <w:t xml:space="preserve"> </w:t>
      </w:r>
      <w:r w:rsidR="00254893" w:rsidRPr="005C542B">
        <w:rPr>
          <w:rFonts w:ascii="Arial" w:hAnsi="Arial" w:cs="Arial"/>
          <w:b/>
          <w:sz w:val="25"/>
          <w:szCs w:val="25"/>
        </w:rPr>
        <w:t>w m. Zegrze Pomorskie gm. Świeszyno oraz oprogramowanie zdalne odbiorców i wpięcie do systemu eBOK</w:t>
      </w:r>
      <w:r w:rsidRPr="005247C7">
        <w:rPr>
          <w:rFonts w:ascii="Arial" w:hAnsi="Arial" w:cs="Arial"/>
          <w:b/>
        </w:rPr>
        <w:t>”</w:t>
      </w:r>
    </w:p>
    <w:p w14:paraId="4F006071" w14:textId="77777777" w:rsidR="00B04D1E" w:rsidRDefault="00B04D1E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5E62F38" w14:textId="77777777" w:rsidR="004656D1" w:rsidRPr="00704215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704215">
        <w:rPr>
          <w:rFonts w:ascii="Arial" w:hAnsi="Arial" w:cs="Arial"/>
          <w:sz w:val="22"/>
          <w:szCs w:val="22"/>
        </w:rPr>
        <w:t xml:space="preserve">Następujące zasoby: </w:t>
      </w:r>
      <w:r w:rsidRPr="00704215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4AAE7380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2191CE84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1AC6FB2" w14:textId="77777777" w:rsidR="004656D1" w:rsidRPr="00632A2A" w:rsidRDefault="004656D1" w:rsidP="004656D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F460662" w14:textId="77777777" w:rsidR="004656D1" w:rsidRPr="00632A2A" w:rsidRDefault="004656D1" w:rsidP="004656D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</w:p>
    <w:p w14:paraId="3C6FCE3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2847147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14:paraId="49E9A03A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2B4C057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B43995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3B5E0F8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14:paraId="22873425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14:paraId="37E8317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1BE09F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5290B52C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Zobowiązujemy się do zrealizowania robót budowlanych, których dotyczą wykazane wyżej zdolności.</w:t>
      </w:r>
    </w:p>
    <w:p w14:paraId="1483498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0BA89324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5D219069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6BADFF28" w14:textId="77777777" w:rsidR="004656D1" w:rsidRPr="00632A2A" w:rsidRDefault="004656D1" w:rsidP="004656D1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0D229AC5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03982726" w14:textId="77777777" w:rsidR="004656D1" w:rsidRPr="00521D43" w:rsidRDefault="004656D1" w:rsidP="004656D1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7F229D64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FCF53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C57605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F18006F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6D594D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ABADE6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DF221E1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D0A8B22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8885B63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226BC1C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30B3B2A" w14:textId="77777777" w:rsidR="004656D1" w:rsidRPr="00632A2A" w:rsidRDefault="004656D1" w:rsidP="004656D1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00E98E8F" w14:textId="77777777" w:rsidR="004656D1" w:rsidRPr="00632A2A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bookmarkStart w:id="5" w:name="_Toc465419690"/>
      <w:bookmarkStart w:id="6" w:name="_Toc456899033"/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  <w:bookmarkEnd w:id="5"/>
    </w:p>
    <w:bookmarkEnd w:id="6"/>
    <w:p w14:paraId="1B0EB554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6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1E4F25E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5D6D8104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CFB6F33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64E5D988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(nazwa i adres </w:t>
      </w:r>
      <w:r>
        <w:rPr>
          <w:rFonts w:ascii="Arial" w:hAnsi="Arial" w:cs="Arial"/>
          <w:sz w:val="22"/>
          <w:szCs w:val="22"/>
        </w:rPr>
        <w:t>W</w:t>
      </w:r>
      <w:r w:rsidRPr="00632A2A">
        <w:rPr>
          <w:rFonts w:ascii="Arial" w:hAnsi="Arial" w:cs="Arial"/>
          <w:sz w:val="22"/>
          <w:szCs w:val="22"/>
        </w:rPr>
        <w:t>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60D726B9" w14:textId="77777777" w:rsidR="004656D1" w:rsidRPr="00632A2A" w:rsidRDefault="004656D1" w:rsidP="004656D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33E88A" w14:textId="49C266B5" w:rsidR="004656D1" w:rsidRPr="00632A2A" w:rsidRDefault="004656D1" w:rsidP="004656D1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wykonanych robót budowlanych</w:t>
      </w:r>
      <w:r w:rsidR="00256DAF">
        <w:rPr>
          <w:rFonts w:ascii="Arial" w:hAnsi="Arial" w:cs="Arial"/>
          <w:b/>
          <w:sz w:val="22"/>
          <w:szCs w:val="22"/>
        </w:rPr>
        <w:t>/usług</w:t>
      </w:r>
    </w:p>
    <w:p w14:paraId="0B4E4DD5" w14:textId="77777777" w:rsidR="004656D1" w:rsidRPr="00632A2A" w:rsidRDefault="004656D1" w:rsidP="004656D1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50"/>
        <w:gridCol w:w="1276"/>
        <w:gridCol w:w="1275"/>
        <w:gridCol w:w="1560"/>
        <w:gridCol w:w="1275"/>
        <w:gridCol w:w="1276"/>
      </w:tblGrid>
      <w:tr w:rsidR="004656D1" w:rsidRPr="00521D43" w14:paraId="0840D762" w14:textId="77777777" w:rsidTr="00256DAF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0CAB56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15DC9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D0265" w14:textId="77777777" w:rsidR="004656D1" w:rsidRPr="00391205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205">
              <w:rPr>
                <w:rFonts w:ascii="Arial" w:hAnsi="Arial" w:cs="Arial"/>
                <w:sz w:val="20"/>
                <w:szCs w:val="20"/>
              </w:rPr>
              <w:t>Przedmiot zamówienia</w:t>
            </w:r>
            <w:r w:rsidRPr="00391205">
              <w:rPr>
                <w:rFonts w:ascii="Arial" w:hAnsi="Arial" w:cs="Arial"/>
                <w:sz w:val="20"/>
                <w:szCs w:val="20"/>
              </w:rPr>
              <w:br/>
              <w:t>spełniający wymagania</w:t>
            </w:r>
            <w:r w:rsidRPr="00391205">
              <w:rPr>
                <w:rFonts w:ascii="Arial" w:hAnsi="Arial" w:cs="Arial"/>
                <w:bCs/>
                <w:sz w:val="20"/>
                <w:szCs w:val="20"/>
              </w:rPr>
              <w:t xml:space="preserve"> określone w SWZ Rozdz. II pkt. 1.2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3912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2211BF99" w14:textId="1352A5E2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Data wykonania roboty</w:t>
            </w:r>
            <w:r w:rsidR="00256DAF">
              <w:rPr>
                <w:rFonts w:ascii="Arial" w:hAnsi="Arial" w:cs="Arial"/>
                <w:sz w:val="20"/>
                <w:szCs w:val="20"/>
              </w:rPr>
              <w:t>/usługi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DF0216F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14:paraId="203F526D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>Miejsce wykonania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849F4CB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D43">
              <w:rPr>
                <w:rFonts w:ascii="Arial" w:hAnsi="Arial" w:cs="Arial"/>
                <w:sz w:val="20"/>
                <w:szCs w:val="20"/>
              </w:rPr>
              <w:t xml:space="preserve">Nazwa odbiorcy </w:t>
            </w:r>
          </w:p>
        </w:tc>
      </w:tr>
      <w:tr w:rsidR="004656D1" w:rsidRPr="00632A2A" w14:paraId="22EC1AE4" w14:textId="77777777" w:rsidTr="00256DAF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3A93709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532E37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320DA42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E61ED7E" w14:textId="77777777" w:rsidR="004656D1" w:rsidRPr="00521D43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  <w:tc>
          <w:tcPr>
            <w:tcW w:w="1560" w:type="dxa"/>
            <w:vMerge/>
          </w:tcPr>
          <w:p w14:paraId="4DE0DA9B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14:paraId="462F525C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0777C66" w14:textId="77777777" w:rsidR="004656D1" w:rsidRPr="00632A2A" w:rsidRDefault="004656D1" w:rsidP="008831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4BDECE80" w14:textId="77777777" w:rsidTr="00256DAF">
        <w:trPr>
          <w:trHeight w:val="677"/>
          <w:jc w:val="center"/>
        </w:trPr>
        <w:tc>
          <w:tcPr>
            <w:tcW w:w="564" w:type="dxa"/>
          </w:tcPr>
          <w:p w14:paraId="56D05B64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7F9796F2" w14:textId="3C9E51BF" w:rsidR="004656D1" w:rsidRDefault="00256DAF" w:rsidP="00256D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DAF">
              <w:rPr>
                <w:rFonts w:ascii="Arial" w:hAnsi="Arial" w:cs="Arial"/>
                <w:sz w:val="20"/>
                <w:szCs w:val="20"/>
              </w:rPr>
              <w:t>robota budowlana polegając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56DAF">
              <w:rPr>
                <w:rFonts w:ascii="Arial" w:hAnsi="Arial" w:cs="Arial"/>
                <w:sz w:val="20"/>
                <w:szCs w:val="20"/>
              </w:rPr>
              <w:t xml:space="preserve"> na budowie/przebudowie </w:t>
            </w:r>
            <w:r w:rsidR="002C0AD2" w:rsidRPr="002C0AD2">
              <w:rPr>
                <w:rFonts w:ascii="Arial" w:hAnsi="Arial" w:cs="Arial"/>
                <w:sz w:val="20"/>
                <w:szCs w:val="20"/>
              </w:rPr>
              <w:t>kanalizacji sanitarnej wraz z przepompowni</w:t>
            </w:r>
            <w:r w:rsidR="002C0AD2">
              <w:rPr>
                <w:rFonts w:ascii="Arial" w:hAnsi="Arial" w:cs="Arial"/>
                <w:sz w:val="20"/>
                <w:szCs w:val="20"/>
              </w:rPr>
              <w:t>ą</w:t>
            </w:r>
            <w:r w:rsidR="002C0AD2" w:rsidRPr="002C0AD2">
              <w:rPr>
                <w:rFonts w:ascii="Arial" w:hAnsi="Arial" w:cs="Arial"/>
                <w:sz w:val="20"/>
                <w:szCs w:val="20"/>
              </w:rPr>
              <w:t xml:space="preserve"> ścieków o długości sieci min. 2 km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4EFEDF" w14:textId="4D7B0C21" w:rsidR="00256DAF" w:rsidRPr="00632A2A" w:rsidRDefault="00256DAF" w:rsidP="00256DA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……….………………….</w:t>
            </w:r>
          </w:p>
        </w:tc>
        <w:tc>
          <w:tcPr>
            <w:tcW w:w="1276" w:type="dxa"/>
          </w:tcPr>
          <w:p w14:paraId="7B9467E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7641B23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71C2F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552435E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EF56B8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6D1" w:rsidRPr="00632A2A" w14:paraId="5C145C23" w14:textId="77777777" w:rsidTr="00256DAF">
        <w:trPr>
          <w:trHeight w:val="541"/>
          <w:jc w:val="center"/>
        </w:trPr>
        <w:tc>
          <w:tcPr>
            <w:tcW w:w="564" w:type="dxa"/>
          </w:tcPr>
          <w:p w14:paraId="3DA4CF81" w14:textId="77777777" w:rsidR="004656D1" w:rsidRPr="00632A2A" w:rsidRDefault="004656D1" w:rsidP="004656D1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line="276" w:lineRule="auto"/>
              <w:ind w:left="0" w:right="-288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1F18EF8E" w14:textId="11FA615A" w:rsidR="002C0AD2" w:rsidRDefault="002C0AD2" w:rsidP="002C0AD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DAF">
              <w:rPr>
                <w:rFonts w:ascii="Arial" w:hAnsi="Arial" w:cs="Arial"/>
                <w:sz w:val="20"/>
                <w:szCs w:val="20"/>
              </w:rPr>
              <w:t>robota budowlana polegając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56DAF">
              <w:rPr>
                <w:rFonts w:ascii="Arial" w:hAnsi="Arial" w:cs="Arial"/>
                <w:sz w:val="20"/>
                <w:szCs w:val="20"/>
              </w:rPr>
              <w:t xml:space="preserve"> na budowie/przebudowie </w:t>
            </w:r>
            <w:r w:rsidRPr="002C0AD2">
              <w:rPr>
                <w:rFonts w:ascii="Arial" w:hAnsi="Arial" w:cs="Arial"/>
                <w:sz w:val="20"/>
                <w:szCs w:val="20"/>
              </w:rPr>
              <w:t>kanalizacji sanitarnej wraz z przepompowni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C0AD2">
              <w:rPr>
                <w:rFonts w:ascii="Arial" w:hAnsi="Arial" w:cs="Arial"/>
                <w:sz w:val="20"/>
                <w:szCs w:val="20"/>
              </w:rPr>
              <w:t xml:space="preserve"> ścieków o długości sieci min. 2 km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B95AE1" w14:textId="1AAAD4E2" w:rsidR="004656D1" w:rsidRPr="00632A2A" w:rsidRDefault="002C0AD2" w:rsidP="002C0AD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……….………………….</w:t>
            </w:r>
          </w:p>
        </w:tc>
        <w:tc>
          <w:tcPr>
            <w:tcW w:w="1276" w:type="dxa"/>
          </w:tcPr>
          <w:p w14:paraId="3FE073D5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0C8833B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75F2189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79659F7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06205D" w14:textId="77777777" w:rsidR="004656D1" w:rsidRPr="00632A2A" w:rsidRDefault="004656D1" w:rsidP="00883184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7EAE22" w14:textId="03C29516" w:rsidR="004656D1" w:rsidRPr="00632A2A" w:rsidRDefault="004656D1" w:rsidP="004656D1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* Do wykazu należy dołączyć dowody czy roboty budowlane</w:t>
      </w:r>
      <w:r w:rsidR="003512D0">
        <w:rPr>
          <w:rFonts w:ascii="Arial" w:hAnsi="Arial" w:cs="Arial"/>
          <w:sz w:val="22"/>
          <w:szCs w:val="22"/>
        </w:rPr>
        <w:t>/usługi</w:t>
      </w:r>
      <w:r w:rsidRPr="00632A2A">
        <w:rPr>
          <w:rFonts w:ascii="Arial" w:hAnsi="Arial" w:cs="Arial"/>
          <w:sz w:val="22"/>
          <w:szCs w:val="22"/>
        </w:rPr>
        <w:t xml:space="preserve"> zostały wykonane należycie. W przypadku wykazania zamówienia, które nie zostanie poparte stosownym dokumentem – pozycja ta nie będzie brana pod uwagę.</w:t>
      </w:r>
    </w:p>
    <w:p w14:paraId="636E4C99" w14:textId="77777777" w:rsidR="00256DAF" w:rsidRDefault="00256DAF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15F7E3E8" w14:textId="02F3F0EC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61EEED68" w14:textId="77777777" w:rsidR="004656D1" w:rsidRPr="00632A2A" w:rsidRDefault="004656D1" w:rsidP="004656D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Wykonawcy/Pełnomocnika)</w:t>
      </w:r>
    </w:p>
    <w:p w14:paraId="4C7DCB29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10E7D1BE" w14:textId="77777777" w:rsidR="004656D1" w:rsidRPr="00DB0796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sz w:val="22"/>
          <w:szCs w:val="22"/>
          <w:highlight w:val="lightGray"/>
        </w:rPr>
      </w:pPr>
      <w:r w:rsidRPr="00632A2A"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na wezwanie Zamawiającego przez Wykonawcę, którego oferta oceniona zostanie najwyżej</w:t>
      </w:r>
    </w:p>
    <w:p w14:paraId="7190C24A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7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4A1D78C7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67AF53F1" w14:textId="77777777" w:rsidR="004656D1" w:rsidRPr="00632A2A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 xml:space="preserve">(nazwa i adres </w:t>
      </w:r>
      <w:r>
        <w:rPr>
          <w:rFonts w:ascii="Arial" w:hAnsi="Arial" w:cs="Arial"/>
          <w:sz w:val="22"/>
          <w:szCs w:val="22"/>
          <w:lang w:val="pl-PL"/>
        </w:rPr>
        <w:t>W</w:t>
      </w:r>
      <w:r w:rsidRPr="00632A2A">
        <w:rPr>
          <w:rFonts w:ascii="Arial" w:hAnsi="Arial" w:cs="Arial"/>
          <w:sz w:val="22"/>
          <w:szCs w:val="22"/>
          <w:lang w:val="pl-PL"/>
        </w:rPr>
        <w:t>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07256C81" w14:textId="77777777" w:rsidR="004656D1" w:rsidRDefault="004656D1" w:rsidP="004656D1">
      <w:pPr>
        <w:pStyle w:val="Zwykytekst"/>
        <w:spacing w:before="120"/>
        <w:ind w:left="1800" w:right="-142" w:hanging="14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osób </w:t>
      </w:r>
      <w:r w:rsidRPr="00263B3B">
        <w:rPr>
          <w:rFonts w:ascii="Arial" w:hAnsi="Arial" w:cs="Arial"/>
          <w:b/>
          <w:bCs/>
          <w:sz w:val="24"/>
          <w:szCs w:val="24"/>
        </w:rPr>
        <w:t>wyznaczon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263B3B">
        <w:rPr>
          <w:rFonts w:ascii="Arial" w:hAnsi="Arial" w:cs="Arial"/>
          <w:b/>
          <w:bCs/>
          <w:sz w:val="24"/>
          <w:szCs w:val="24"/>
        </w:rPr>
        <w:t xml:space="preserve"> do realizacji zamówienia:</w:t>
      </w:r>
    </w:p>
    <w:tbl>
      <w:tblPr>
        <w:tblStyle w:val="Tabela-Siatka"/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1092"/>
        <w:gridCol w:w="2297"/>
        <w:gridCol w:w="1672"/>
        <w:gridCol w:w="2297"/>
        <w:gridCol w:w="992"/>
        <w:gridCol w:w="1390"/>
      </w:tblGrid>
      <w:tr w:rsidR="004656D1" w:rsidRPr="00EA7762" w14:paraId="2680FD76" w14:textId="77777777" w:rsidTr="003060EF">
        <w:tc>
          <w:tcPr>
            <w:tcW w:w="468" w:type="dxa"/>
          </w:tcPr>
          <w:p w14:paraId="06A61F51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092" w:type="dxa"/>
          </w:tcPr>
          <w:p w14:paraId="2E0C25BE" w14:textId="77777777" w:rsidR="004656D1" w:rsidRPr="00EA7762" w:rsidRDefault="004656D1" w:rsidP="00883184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2297" w:type="dxa"/>
          </w:tcPr>
          <w:p w14:paraId="2310B02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672" w:type="dxa"/>
          </w:tcPr>
          <w:p w14:paraId="5242C8F8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6724B526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06465198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0B0A20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11A6A932" w14:textId="77777777" w:rsidR="00910C9C" w:rsidRDefault="00910C9C" w:rsidP="00910C9C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specjalność i zakres uprawnień</w:t>
            </w:r>
          </w:p>
          <w:p w14:paraId="52B4DF14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7FDED834" w14:textId="77777777" w:rsidR="004656D1" w:rsidRPr="00EA7762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2297" w:type="dxa"/>
          </w:tcPr>
          <w:p w14:paraId="23195035" w14:textId="40666202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 xml:space="preserve">Opis wykonanych </w:t>
            </w:r>
            <w:r w:rsidR="00C71CA9">
              <w:rPr>
                <w:bCs/>
                <w:sz w:val="20"/>
                <w:szCs w:val="20"/>
              </w:rPr>
              <w:t>robót/</w:t>
            </w:r>
            <w:r w:rsidRPr="00EA7762">
              <w:rPr>
                <w:bCs/>
                <w:sz w:val="20"/>
                <w:szCs w:val="20"/>
              </w:rPr>
              <w:t xml:space="preserve">usług – przedmiot </w:t>
            </w:r>
            <w:r w:rsidR="00C71CA9">
              <w:rPr>
                <w:bCs/>
                <w:sz w:val="20"/>
                <w:szCs w:val="20"/>
              </w:rPr>
              <w:t>roboty/</w:t>
            </w:r>
            <w:r w:rsidRPr="00EA7762">
              <w:rPr>
                <w:bCs/>
                <w:sz w:val="20"/>
                <w:szCs w:val="20"/>
              </w:rPr>
              <w:t xml:space="preserve">usługi </w:t>
            </w:r>
            <w:r>
              <w:rPr>
                <w:bCs/>
                <w:sz w:val="20"/>
                <w:szCs w:val="20"/>
              </w:rPr>
              <w:t>spełniający warunki określone w SWZ Rozdz. II pkt. 1.2b</w:t>
            </w:r>
          </w:p>
          <w:p w14:paraId="1D26CAE9" w14:textId="77777777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431552" w14:textId="77777777" w:rsidR="004656D1" w:rsidRPr="00EA7762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A7762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4C95F255" w14:textId="77777777" w:rsidR="004656D1" w:rsidRPr="00EA7762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390" w:type="dxa"/>
          </w:tcPr>
          <w:p w14:paraId="2F7E9759" w14:textId="6E5F6F7D" w:rsidR="004656D1" w:rsidRPr="00EA7762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</w:t>
            </w:r>
            <w:r w:rsidR="003060EF">
              <w:rPr>
                <w:rFonts w:ascii="Arial" w:hAnsi="Arial" w:cs="Arial"/>
                <w:bCs/>
              </w:rPr>
              <w:t>o</w:t>
            </w:r>
            <w:r w:rsidRPr="00EA7762">
              <w:rPr>
                <w:rFonts w:ascii="Arial" w:hAnsi="Arial" w:cs="Arial"/>
                <w:bCs/>
              </w:rPr>
              <w:t>nowania osobą</w:t>
            </w:r>
          </w:p>
        </w:tc>
      </w:tr>
      <w:tr w:rsidR="004656D1" w:rsidRPr="006B3D24" w14:paraId="5283A618" w14:textId="77777777" w:rsidTr="003060EF">
        <w:tc>
          <w:tcPr>
            <w:tcW w:w="468" w:type="dxa"/>
          </w:tcPr>
          <w:p w14:paraId="3D886053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14:paraId="33E41C6E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1237E5A" w14:textId="183CFDCD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  <w:r w:rsidR="0010665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– branża sanitarna</w:t>
            </w:r>
          </w:p>
        </w:tc>
        <w:tc>
          <w:tcPr>
            <w:tcW w:w="1672" w:type="dxa"/>
          </w:tcPr>
          <w:p w14:paraId="59B32D18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D980651" w14:textId="5230E154" w:rsidR="00C71CA9" w:rsidRDefault="002C0AD2" w:rsidP="00C71CA9">
            <w:pPr>
              <w:pStyle w:val="Default"/>
              <w:rPr>
                <w:bCs/>
                <w:sz w:val="20"/>
                <w:szCs w:val="20"/>
              </w:rPr>
            </w:pPr>
            <w:r w:rsidRPr="002C0AD2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inwestycj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polegając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na budowie/przebudowie sieci kan. sanitarnej o długości min. 2 km, wraz z przepompowni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2C0AD2">
              <w:rPr>
                <w:bCs/>
                <w:sz w:val="20"/>
                <w:szCs w:val="20"/>
              </w:rPr>
              <w:t>ścieków</w:t>
            </w:r>
            <w:r w:rsidR="00C71CA9">
              <w:rPr>
                <w:bCs/>
                <w:sz w:val="20"/>
                <w:szCs w:val="20"/>
              </w:rPr>
              <w:t>:</w:t>
            </w:r>
          </w:p>
          <w:p w14:paraId="4C375A2B" w14:textId="77777777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………………..,</w:t>
            </w:r>
          </w:p>
          <w:p w14:paraId="6113BEC1" w14:textId="77777777" w:rsidR="002C0AD2" w:rsidRDefault="002C0AD2" w:rsidP="002C0AD2">
            <w:pPr>
              <w:pStyle w:val="Default"/>
              <w:rPr>
                <w:bCs/>
                <w:sz w:val="20"/>
                <w:szCs w:val="20"/>
              </w:rPr>
            </w:pPr>
            <w:r w:rsidRPr="002C0AD2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inwestycj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polegając</w:t>
            </w:r>
            <w:r>
              <w:rPr>
                <w:bCs/>
                <w:sz w:val="20"/>
                <w:szCs w:val="20"/>
              </w:rPr>
              <w:t>a</w:t>
            </w:r>
            <w:r w:rsidRPr="002C0AD2">
              <w:rPr>
                <w:bCs/>
                <w:sz w:val="20"/>
                <w:szCs w:val="20"/>
              </w:rPr>
              <w:t xml:space="preserve"> na budowie/przebudowie sieci kan. sanitarnej o długości min. 2 km, wraz z przepompowni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2C0AD2">
              <w:rPr>
                <w:bCs/>
                <w:sz w:val="20"/>
                <w:szCs w:val="20"/>
              </w:rPr>
              <w:t>ścieków</w:t>
            </w:r>
            <w:r>
              <w:rPr>
                <w:bCs/>
                <w:sz w:val="20"/>
                <w:szCs w:val="20"/>
              </w:rPr>
              <w:t>:</w:t>
            </w:r>
          </w:p>
          <w:p w14:paraId="49D5C8DC" w14:textId="2C0488B1" w:rsidR="00106651" w:rsidRPr="006B3D24" w:rsidRDefault="00C71CA9" w:rsidP="00C71CA9">
            <w:pPr>
              <w:pStyle w:val="Default"/>
            </w:pPr>
            <w:r>
              <w:rPr>
                <w:bCs/>
                <w:sz w:val="20"/>
                <w:szCs w:val="20"/>
              </w:rPr>
              <w:t>…………………..</w:t>
            </w:r>
          </w:p>
        </w:tc>
        <w:tc>
          <w:tcPr>
            <w:tcW w:w="992" w:type="dxa"/>
          </w:tcPr>
          <w:p w14:paraId="29878347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4EC40F16" w14:textId="77777777" w:rsidR="004656D1" w:rsidRPr="006B3D24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106651" w:rsidRPr="006B3D24" w14:paraId="2724ABC2" w14:textId="77777777" w:rsidTr="003060EF">
        <w:tc>
          <w:tcPr>
            <w:tcW w:w="468" w:type="dxa"/>
          </w:tcPr>
          <w:p w14:paraId="38934864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14:paraId="054D0956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76BD605" w14:textId="09058FE6" w:rsidR="00106651" w:rsidRDefault="0010665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robót  - branża elektryczna</w:t>
            </w:r>
          </w:p>
        </w:tc>
        <w:tc>
          <w:tcPr>
            <w:tcW w:w="1672" w:type="dxa"/>
          </w:tcPr>
          <w:p w14:paraId="7EFE7D57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41B78CE" w14:textId="337FFC20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992" w:type="dxa"/>
          </w:tcPr>
          <w:p w14:paraId="2CF6369A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0" w:type="dxa"/>
          </w:tcPr>
          <w:p w14:paraId="7C997B86" w14:textId="77777777" w:rsidR="00106651" w:rsidRPr="006B3D24" w:rsidRDefault="0010665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1A46A1EB" w14:textId="77777777" w:rsidR="00C71CA9" w:rsidRDefault="00C71CA9" w:rsidP="004656D1">
      <w:pPr>
        <w:pStyle w:val="Normalny1"/>
        <w:ind w:left="284"/>
        <w:rPr>
          <w:rFonts w:ascii="Arial" w:hAnsi="Arial" w:cs="Arial"/>
          <w:lang w:val="pl-PL"/>
        </w:rPr>
      </w:pPr>
    </w:p>
    <w:p w14:paraId="00FE3AD7" w14:textId="77777777" w:rsidR="00C71CA9" w:rsidRDefault="00C71CA9" w:rsidP="004656D1">
      <w:pPr>
        <w:pStyle w:val="Normalny1"/>
        <w:ind w:left="284"/>
        <w:rPr>
          <w:rFonts w:ascii="Arial" w:hAnsi="Arial" w:cs="Arial"/>
          <w:lang w:val="pl-PL"/>
        </w:rPr>
      </w:pPr>
    </w:p>
    <w:p w14:paraId="359703C3" w14:textId="22BE7E41" w:rsidR="004656D1" w:rsidRPr="00362916" w:rsidRDefault="004656D1" w:rsidP="004656D1">
      <w:pPr>
        <w:pStyle w:val="Normalny1"/>
        <w:ind w:left="284"/>
        <w:rPr>
          <w:rFonts w:ascii="Arial" w:hAnsi="Arial" w:cs="Arial"/>
          <w:iCs/>
          <w:lang w:val="pl-PL"/>
        </w:rPr>
      </w:pPr>
      <w:r w:rsidRPr="00362916">
        <w:rPr>
          <w:rFonts w:ascii="Arial" w:hAnsi="Arial" w:cs="Arial"/>
          <w:lang w:val="pl-PL"/>
        </w:rPr>
        <w:t xml:space="preserve">Oświadczamy, że </w:t>
      </w:r>
      <w:r w:rsidRPr="00362916">
        <w:rPr>
          <w:rFonts w:ascii="Arial" w:hAnsi="Arial" w:cs="Arial"/>
          <w:iCs/>
          <w:lang w:val="pl-PL"/>
        </w:rPr>
        <w:t>osoby</w:t>
      </w:r>
      <w:r>
        <w:rPr>
          <w:rFonts w:ascii="Arial" w:hAnsi="Arial" w:cs="Arial"/>
          <w:iCs/>
          <w:lang w:val="pl-PL"/>
        </w:rPr>
        <w:t>,</w:t>
      </w:r>
      <w:r w:rsidRPr="00362916">
        <w:rPr>
          <w:rFonts w:ascii="Arial" w:hAnsi="Arial" w:cs="Arial"/>
          <w:iCs/>
          <w:lang w:val="pl-PL"/>
        </w:rPr>
        <w:t xml:space="preserve"> które będą uczestniczyć w wykonywaniu zamówienia posiadają wymagane kwalifikacje zawodowe.</w:t>
      </w:r>
    </w:p>
    <w:p w14:paraId="0296AFE9" w14:textId="77777777" w:rsidR="004656D1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9E720A2" w14:textId="77777777" w:rsidR="004656D1" w:rsidRPr="00632A2A" w:rsidRDefault="004656D1" w:rsidP="004656D1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2DBE063" w14:textId="77777777" w:rsidR="004656D1" w:rsidRPr="00632A2A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283C1846" w14:textId="77777777" w:rsidR="004656D1" w:rsidRPr="00521D43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Wykonawcy/Pełnomocnika)</w:t>
      </w:r>
    </w:p>
    <w:p w14:paraId="247BF4E5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32A2A">
        <w:rPr>
          <w:rFonts w:ascii="Arial" w:hAnsi="Arial" w:cs="Arial"/>
          <w:sz w:val="22"/>
          <w:szCs w:val="22"/>
          <w:highlight w:val="yellow"/>
        </w:rPr>
        <w:br w:type="page"/>
      </w:r>
    </w:p>
    <w:p w14:paraId="426EC943" w14:textId="77777777" w:rsidR="004656D1" w:rsidRDefault="004656D1" w:rsidP="004656D1">
      <w:pPr>
        <w:pStyle w:val="Nagwek2"/>
        <w:spacing w:after="120" w:line="276" w:lineRule="auto"/>
        <w:ind w:left="0"/>
        <w:jc w:val="center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wraz z ofertą</w:t>
      </w:r>
    </w:p>
    <w:p w14:paraId="2F2BE18A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 xml:space="preserve">W PRZYPADKU BRAKU ZAŁĄCZENIA DO OFERTY ZAŁĄCZNIKA NR 7A ZAMAWIAJĄCY W KRYTERIUM – DOŚWIADCZENIE KIEROWNIKA BUDOWY </w:t>
      </w:r>
    </w:p>
    <w:p w14:paraId="41782893" w14:textId="77777777" w:rsidR="004656D1" w:rsidRDefault="004656D1" w:rsidP="004656D1">
      <w:pPr>
        <w:pStyle w:val="Tekstpodstawowywcity2"/>
        <w:spacing w:line="276" w:lineRule="auto"/>
        <w:ind w:left="0"/>
        <w:jc w:val="center"/>
        <w:rPr>
          <w:b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  <w:u w:val="single"/>
        </w:rPr>
        <w:t>PRZYZNA 0 PKT.</w:t>
      </w:r>
    </w:p>
    <w:p w14:paraId="36A95F9E" w14:textId="3E10CD4A" w:rsidR="004656D1" w:rsidRPr="00F15486" w:rsidRDefault="004656D1" w:rsidP="00F15486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w w:val="130"/>
          <w:sz w:val="18"/>
          <w:szCs w:val="18"/>
        </w:rPr>
        <w:t>Załącznik nr 7A do SWZ</w:t>
      </w:r>
    </w:p>
    <w:p w14:paraId="039EC5CA" w14:textId="77777777" w:rsidR="00C71CA9" w:rsidRDefault="00C71CA9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37339DFC" w14:textId="79E5E568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52409A06" w14:textId="77777777" w:rsidR="004656D1" w:rsidRDefault="004656D1" w:rsidP="004656D1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(nazwa i adres Wykonawcy)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</w:p>
    <w:p w14:paraId="24E907A6" w14:textId="1884A762" w:rsidR="004656D1" w:rsidRDefault="004656D1" w:rsidP="004656D1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2"/>
          <w:szCs w:val="22"/>
          <w:u w:val="single"/>
        </w:rPr>
      </w:pPr>
      <w:r w:rsidRPr="00843A20">
        <w:rPr>
          <w:rFonts w:ascii="Arial" w:hAnsi="Arial" w:cs="Arial"/>
          <w:b/>
          <w:bCs/>
          <w:sz w:val="22"/>
          <w:szCs w:val="22"/>
        </w:rPr>
        <w:t>Wykaz osób do oceny w kryteri</w:t>
      </w:r>
      <w:r w:rsidR="00CB0D32">
        <w:rPr>
          <w:rFonts w:ascii="Arial" w:hAnsi="Arial" w:cs="Arial"/>
          <w:b/>
          <w:bCs/>
          <w:sz w:val="22"/>
          <w:szCs w:val="22"/>
        </w:rPr>
        <w:t>ach</w:t>
      </w:r>
      <w:r w:rsidRPr="00843A20">
        <w:rPr>
          <w:rFonts w:ascii="Arial" w:hAnsi="Arial" w:cs="Arial"/>
          <w:b/>
          <w:bCs/>
          <w:sz w:val="22"/>
          <w:szCs w:val="22"/>
        </w:rPr>
        <w:t xml:space="preserve">: </w:t>
      </w:r>
      <w:r w:rsidRPr="00843A20">
        <w:rPr>
          <w:rFonts w:ascii="Arial" w:hAnsi="Arial" w:cs="Arial"/>
          <w:b/>
          <w:bCs/>
          <w:sz w:val="22"/>
          <w:szCs w:val="22"/>
          <w:u w:val="single"/>
        </w:rPr>
        <w:t>Doświadczenie kierownika budowy</w:t>
      </w:r>
      <w:r w:rsidR="00CB0D32">
        <w:rPr>
          <w:rFonts w:ascii="Arial" w:hAnsi="Arial" w:cs="Arial"/>
          <w:b/>
          <w:bCs/>
          <w:sz w:val="22"/>
          <w:szCs w:val="22"/>
          <w:u w:val="single"/>
        </w:rPr>
        <w:t xml:space="preserve"> i </w:t>
      </w:r>
    </w:p>
    <w:p w14:paraId="6407165A" w14:textId="77777777" w:rsidR="00C71CA9" w:rsidRPr="00843A20" w:rsidRDefault="00C71CA9" w:rsidP="004656D1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10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9"/>
        <w:gridCol w:w="1093"/>
        <w:gridCol w:w="1728"/>
        <w:gridCol w:w="1701"/>
        <w:gridCol w:w="2835"/>
        <w:gridCol w:w="992"/>
        <w:gridCol w:w="1397"/>
      </w:tblGrid>
      <w:tr w:rsidR="004656D1" w14:paraId="2E50362F" w14:textId="77777777" w:rsidTr="00F15486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32AA3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79319" w14:textId="77777777" w:rsidR="004656D1" w:rsidRDefault="004656D1" w:rsidP="00883184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Imię Nazwisko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2DE6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Zakres wykonywanych przez nie czynności przy realizacji niniejszego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EC37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zawodowe, posiadane uprawnienia</w:t>
            </w:r>
          </w:p>
          <w:p w14:paraId="56A1D40B" w14:textId="77777777" w:rsidR="004656D1" w:rsidRDefault="004656D1" w:rsidP="00883184">
            <w:pPr>
              <w:pStyle w:val="Default"/>
              <w:rPr>
                <w:bCs/>
                <w:sz w:val="20"/>
                <w:szCs w:val="20"/>
              </w:rPr>
            </w:pPr>
          </w:p>
          <w:p w14:paraId="793808F6" w14:textId="77777777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1BBB0058" w14:textId="77777777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specjalność i zakres uprawnień</w:t>
            </w:r>
          </w:p>
          <w:p w14:paraId="6CABF6E8" w14:textId="77777777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19509093" w14:textId="41B58B40" w:rsidR="00910C9C" w:rsidRDefault="00910C9C" w:rsidP="00883184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7246E" w14:textId="04BDF723" w:rsidR="004656D1" w:rsidRDefault="004656D1" w:rsidP="0088318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Opis wykonanych robót – </w:t>
            </w:r>
            <w:r>
              <w:rPr>
                <w:b/>
                <w:bCs/>
                <w:sz w:val="20"/>
                <w:szCs w:val="20"/>
              </w:rPr>
              <w:t xml:space="preserve">przedmiot spełniający warunki określone w SWZ Rozdz. II pkt. 11.2 </w:t>
            </w:r>
            <w:r w:rsidR="00633FA7">
              <w:rPr>
                <w:b/>
                <w:bCs/>
                <w:sz w:val="20"/>
                <w:szCs w:val="20"/>
              </w:rPr>
              <w:t>C</w:t>
            </w:r>
          </w:p>
          <w:p w14:paraId="6CCD5F4F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(nazwa, wartość / zakres rzeczowy zadania)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E4141" w14:textId="77777777" w:rsidR="004656D1" w:rsidRDefault="004656D1" w:rsidP="00883184">
            <w:pPr>
              <w:pStyle w:val="Zwykytekst"/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  <w:p w14:paraId="0CAA0F4B" w14:textId="77777777" w:rsidR="004656D1" w:rsidRDefault="004656D1" w:rsidP="00883184">
            <w:pPr>
              <w:pStyle w:val="Zwykytekst"/>
              <w:spacing w:before="120"/>
              <w:ind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[w latach]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957F5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7C341A" w14:paraId="7A4E8F77" w14:textId="77777777" w:rsidTr="007C341A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5D513" w14:textId="32E2BC25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10AC" w14:textId="3F58B148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56FF" w14:textId="4895E8D4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5D89" w14:textId="3A11E668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35FF" w14:textId="5BC0F201" w:rsid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60B0" w14:textId="1411027B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0CBE" w14:textId="6B98F4A9" w:rsidR="007C341A" w:rsidRPr="007C341A" w:rsidRDefault="007C341A" w:rsidP="007C341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C341A">
              <w:rPr>
                <w:bCs/>
                <w:sz w:val="20"/>
                <w:szCs w:val="20"/>
              </w:rPr>
              <w:t>7</w:t>
            </w:r>
          </w:p>
        </w:tc>
      </w:tr>
      <w:tr w:rsidR="004656D1" w14:paraId="6AE70FA0" w14:textId="77777777" w:rsidTr="00F15486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B7D5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6640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7CB1" w14:textId="113170FE" w:rsidR="004656D1" w:rsidRDefault="004656D1" w:rsidP="0088318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Kierownik budowy</w:t>
            </w:r>
            <w:r w:rsidR="00C71CA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branży sanitarnej</w:t>
            </w:r>
          </w:p>
          <w:p w14:paraId="59964589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8E2E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A682" w14:textId="60729CDE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 w:rsidRPr="00106651">
              <w:rPr>
                <w:bCs/>
                <w:sz w:val="20"/>
                <w:szCs w:val="20"/>
              </w:rPr>
              <w:t>zakończon</w:t>
            </w:r>
            <w:r>
              <w:rPr>
                <w:bCs/>
                <w:sz w:val="20"/>
                <w:szCs w:val="20"/>
              </w:rPr>
              <w:t>e</w:t>
            </w:r>
            <w:r w:rsidRPr="00106651">
              <w:rPr>
                <w:bCs/>
                <w:sz w:val="20"/>
                <w:szCs w:val="20"/>
              </w:rPr>
              <w:t xml:space="preserve"> inw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106651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106651">
              <w:rPr>
                <w:bCs/>
                <w:sz w:val="20"/>
                <w:szCs w:val="20"/>
              </w:rPr>
              <w:t xml:space="preserve"> na bud</w:t>
            </w:r>
            <w:r>
              <w:rPr>
                <w:bCs/>
                <w:sz w:val="20"/>
                <w:szCs w:val="20"/>
              </w:rPr>
              <w:t>.</w:t>
            </w:r>
            <w:r w:rsidRPr="00106651">
              <w:rPr>
                <w:bCs/>
                <w:sz w:val="20"/>
                <w:szCs w:val="20"/>
              </w:rPr>
              <w:t>/przebud</w:t>
            </w:r>
            <w:r>
              <w:rPr>
                <w:bCs/>
                <w:sz w:val="20"/>
                <w:szCs w:val="20"/>
              </w:rPr>
              <w:t>.</w:t>
            </w:r>
            <w:r w:rsidRPr="00106651">
              <w:rPr>
                <w:bCs/>
                <w:sz w:val="20"/>
                <w:szCs w:val="20"/>
              </w:rPr>
              <w:t xml:space="preserve"> </w:t>
            </w:r>
            <w:r w:rsidR="007C341A" w:rsidRPr="007C341A">
              <w:rPr>
                <w:bCs/>
                <w:sz w:val="20"/>
                <w:szCs w:val="20"/>
              </w:rPr>
              <w:t>sieci kanalizacji sanitarnej o długości min. 2 km każda wraz z przepompowniami ścieków</w:t>
            </w:r>
            <w:r>
              <w:rPr>
                <w:bCs/>
                <w:sz w:val="20"/>
                <w:szCs w:val="20"/>
              </w:rPr>
              <w:t>:</w:t>
            </w:r>
          </w:p>
          <w:p w14:paraId="501092E1" w14:textId="650B4D7A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1………………..o </w:t>
            </w:r>
            <w:r w:rsidR="007C341A">
              <w:rPr>
                <w:bCs/>
                <w:sz w:val="20"/>
                <w:szCs w:val="20"/>
              </w:rPr>
              <w:t>dł.</w:t>
            </w:r>
            <w:r>
              <w:rPr>
                <w:bCs/>
                <w:sz w:val="20"/>
                <w:szCs w:val="20"/>
              </w:rPr>
              <w:t>…….</w:t>
            </w:r>
          </w:p>
          <w:p w14:paraId="26DFB0C9" w14:textId="1794C8D2" w:rsidR="00C71CA9" w:rsidRDefault="00C71CA9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2………………..o </w:t>
            </w:r>
            <w:r w:rsidR="007C341A">
              <w:rPr>
                <w:bCs/>
                <w:sz w:val="20"/>
                <w:szCs w:val="20"/>
              </w:rPr>
              <w:t>dł</w:t>
            </w:r>
            <w:r>
              <w:rPr>
                <w:bCs/>
                <w:sz w:val="20"/>
                <w:szCs w:val="20"/>
              </w:rPr>
              <w:t>…….</w:t>
            </w:r>
            <w:r w:rsidR="007C341A">
              <w:rPr>
                <w:bCs/>
                <w:sz w:val="20"/>
                <w:szCs w:val="20"/>
              </w:rPr>
              <w:t>..</w:t>
            </w:r>
          </w:p>
          <w:p w14:paraId="5724A51A" w14:textId="42BECDDB" w:rsidR="007C341A" w:rsidRDefault="007C341A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3………………..o dł……...</w:t>
            </w:r>
          </w:p>
          <w:p w14:paraId="5159234A" w14:textId="7AC448A5" w:rsidR="007C341A" w:rsidRDefault="007C341A" w:rsidP="00C71CA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4………………..o dł……...</w:t>
            </w:r>
          </w:p>
          <w:p w14:paraId="31B96CC1" w14:textId="5FA60169" w:rsidR="004656D1" w:rsidRPr="003060EF" w:rsidRDefault="004656D1" w:rsidP="007C341A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ED46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6302" w14:textId="77777777" w:rsidR="004656D1" w:rsidRDefault="004656D1" w:rsidP="00883184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0DC8C07A" w14:textId="77777777" w:rsidR="00C71CA9" w:rsidRDefault="00C71CA9" w:rsidP="00F15486">
      <w:pPr>
        <w:pStyle w:val="Zwykytekst"/>
        <w:ind w:left="1800" w:right="-142" w:hanging="1800"/>
        <w:rPr>
          <w:rFonts w:ascii="Arial" w:hAnsi="Arial" w:cs="Arial"/>
          <w:b/>
          <w:sz w:val="22"/>
          <w:szCs w:val="22"/>
          <w:u w:val="single"/>
        </w:rPr>
      </w:pPr>
    </w:p>
    <w:p w14:paraId="40DAD1B8" w14:textId="7EF16551" w:rsidR="004656D1" w:rsidRPr="00843A20" w:rsidRDefault="004656D1" w:rsidP="00F15486">
      <w:pPr>
        <w:pStyle w:val="Zwykytekst"/>
        <w:ind w:left="1800" w:right="-142" w:hanging="1800"/>
        <w:rPr>
          <w:rFonts w:ascii="Arial" w:hAnsi="Arial" w:cs="Arial"/>
          <w:b/>
          <w:sz w:val="22"/>
          <w:szCs w:val="22"/>
        </w:rPr>
      </w:pPr>
      <w:r w:rsidRPr="00843A20">
        <w:rPr>
          <w:rFonts w:ascii="Arial" w:hAnsi="Arial" w:cs="Arial"/>
          <w:b/>
          <w:sz w:val="22"/>
          <w:szCs w:val="22"/>
          <w:u w:val="single"/>
        </w:rPr>
        <w:t>UWAGA:</w:t>
      </w:r>
      <w:r w:rsidRPr="00843A20">
        <w:rPr>
          <w:rFonts w:ascii="Arial" w:hAnsi="Arial" w:cs="Arial"/>
          <w:b/>
          <w:sz w:val="22"/>
          <w:szCs w:val="22"/>
        </w:rPr>
        <w:t>Zadania wymienione w kolumnie nr 5, dla których nie zostaną podane wartości</w:t>
      </w:r>
      <w:r>
        <w:rPr>
          <w:rFonts w:ascii="Arial" w:hAnsi="Arial" w:cs="Arial"/>
          <w:b/>
          <w:sz w:val="22"/>
          <w:szCs w:val="22"/>
        </w:rPr>
        <w:t xml:space="preserve">/zakres rzeczowy zadania </w:t>
      </w:r>
      <w:r w:rsidRPr="00843A20">
        <w:rPr>
          <w:rFonts w:ascii="Arial" w:hAnsi="Arial" w:cs="Arial"/>
          <w:b/>
          <w:sz w:val="22"/>
          <w:szCs w:val="22"/>
        </w:rPr>
        <w:t>nie będą podlegały ocenie.</w:t>
      </w:r>
    </w:p>
    <w:p w14:paraId="5E4A33A5" w14:textId="77777777" w:rsidR="004656D1" w:rsidRDefault="004656D1" w:rsidP="004656D1">
      <w:pPr>
        <w:pStyle w:val="Normalny1"/>
        <w:ind w:left="284"/>
        <w:rPr>
          <w:rFonts w:ascii="Arial" w:hAnsi="Arial" w:cs="Arial"/>
          <w:iCs/>
          <w:sz w:val="22"/>
          <w:szCs w:val="22"/>
          <w:lang w:val="pl-PL"/>
        </w:rPr>
      </w:pPr>
      <w:r w:rsidRPr="00843A20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843A20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6B8CFD8C" w14:textId="77777777" w:rsidR="00F15486" w:rsidRPr="00843A20" w:rsidRDefault="00F15486" w:rsidP="004656D1">
      <w:pPr>
        <w:pStyle w:val="Normalny1"/>
        <w:ind w:left="284"/>
        <w:rPr>
          <w:rFonts w:ascii="Arial" w:hAnsi="Arial" w:cs="Arial"/>
          <w:iCs/>
          <w:sz w:val="22"/>
          <w:szCs w:val="22"/>
          <w:lang w:val="pl-PL"/>
        </w:rPr>
      </w:pPr>
    </w:p>
    <w:p w14:paraId="6921B59A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4D40BE38" w14:textId="77777777" w:rsidR="004656D1" w:rsidRDefault="004656D1" w:rsidP="004656D1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Wykonawcy/Pełnomocnika)</w:t>
      </w:r>
    </w:p>
    <w:p w14:paraId="5048632B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br w:type="page"/>
      </w:r>
    </w:p>
    <w:p w14:paraId="23832DD0" w14:textId="77777777" w:rsidR="004656D1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7A8137CF" w14:textId="77777777" w:rsidR="004656D1" w:rsidRPr="00632A2A" w:rsidRDefault="004656D1" w:rsidP="004656D1">
      <w:pPr>
        <w:spacing w:line="276" w:lineRule="auto"/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632A2A">
        <w:rPr>
          <w:rFonts w:ascii="Arial" w:hAnsi="Arial" w:cs="Arial"/>
          <w:b/>
          <w:i/>
          <w:color w:val="FF0000"/>
          <w:sz w:val="22"/>
          <w:szCs w:val="22"/>
        </w:rPr>
        <w:t>oświadczenie składane wraz z ofertą – jeżeli występuje</w:t>
      </w:r>
    </w:p>
    <w:p w14:paraId="4A4709B1" w14:textId="77777777" w:rsidR="004656D1" w:rsidRPr="00632A2A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22"/>
          <w:szCs w:val="22"/>
        </w:rPr>
      </w:pPr>
    </w:p>
    <w:p w14:paraId="224BB121" w14:textId="77777777" w:rsidR="004656D1" w:rsidRPr="009F38BD" w:rsidRDefault="004656D1" w:rsidP="004656D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8 </w:t>
      </w:r>
      <w:r w:rsidRPr="009F38BD">
        <w:rPr>
          <w:rFonts w:ascii="Arial" w:hAnsi="Arial" w:cs="Arial"/>
          <w:w w:val="130"/>
          <w:sz w:val="18"/>
          <w:szCs w:val="18"/>
        </w:rPr>
        <w:t>do SWZ</w:t>
      </w:r>
    </w:p>
    <w:p w14:paraId="4CD7130F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7202F8A5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                       …………………………                </w:t>
      </w:r>
    </w:p>
    <w:p w14:paraId="7709B5BE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4A8E3821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4D0C1870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</w:rPr>
      </w:pPr>
    </w:p>
    <w:p w14:paraId="64126158" w14:textId="77777777" w:rsidR="004656D1" w:rsidRPr="00632A2A" w:rsidRDefault="004656D1" w:rsidP="004656D1">
      <w:pPr>
        <w:widowControl w:val="0"/>
        <w:spacing w:after="194" w:line="276" w:lineRule="auto"/>
        <w:ind w:left="1276" w:right="320" w:hanging="1320"/>
        <w:jc w:val="center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Wykaz części zamówienia powierzonych podwykonawcom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6240"/>
        <w:gridCol w:w="1570"/>
      </w:tblGrid>
      <w:tr w:rsidR="004656D1" w:rsidRPr="00632A2A" w14:paraId="4D49167E" w14:textId="77777777" w:rsidTr="00883184">
        <w:trPr>
          <w:trHeight w:hRule="exact" w:val="113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D52F3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3EFEB" w14:textId="62A9180D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 zamówienia powierzone podwykonawcom</w:t>
            </w:r>
            <w:r w:rsidR="00DE446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, </w:t>
            </w:r>
            <w:r w:rsidR="00DE4463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z podaniem nazw</w:t>
            </w:r>
            <w:r w:rsidR="00D3778B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 znanych</w:t>
            </w:r>
            <w:r w:rsidR="00DE4463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 xml:space="preserve"> podwykonawc</w:t>
            </w:r>
            <w:r w:rsidR="00D3778B" w:rsidRPr="00D3778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ów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7FAB0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Procentowy zakres robót</w:t>
            </w:r>
          </w:p>
        </w:tc>
      </w:tr>
      <w:tr w:rsidR="004656D1" w:rsidRPr="00632A2A" w14:paraId="54EC4AEE" w14:textId="77777777" w:rsidTr="00883184">
        <w:trPr>
          <w:trHeight w:hRule="exact" w:val="156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0B07A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EDD7C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3BB7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77FE71AA" w14:textId="77777777" w:rsidTr="00883184">
        <w:trPr>
          <w:trHeight w:hRule="exact" w:val="156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35FDC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134C5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D225BB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656D1" w:rsidRPr="00632A2A" w14:paraId="47E72781" w14:textId="77777777" w:rsidTr="00883184">
        <w:trPr>
          <w:trHeight w:hRule="exact" w:val="156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B74F9" w14:textId="77777777" w:rsidR="004656D1" w:rsidRPr="00632A2A" w:rsidRDefault="004656D1" w:rsidP="00883184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32A2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shd w:val="clear" w:color="auto" w:fill="FFFFFF"/>
                <w:lang w:bidi="pl-PL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37C28" w14:textId="66298D27" w:rsidR="004656D1" w:rsidRPr="00632A2A" w:rsidRDefault="004656D1" w:rsidP="007E029B">
            <w:pPr>
              <w:framePr w:w="8693" w:wrap="notBeside" w:vAnchor="text" w:hAnchor="text" w:xAlign="center" w:y="1"/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EBC36" w14:textId="77777777" w:rsidR="004656D1" w:rsidRPr="00632A2A" w:rsidRDefault="004656D1" w:rsidP="00883184">
            <w:pPr>
              <w:framePr w:w="8693" w:wrap="notBeside" w:vAnchor="text" w:hAnchor="text" w:xAlign="center" w:y="1"/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09E34912" w14:textId="07B70A4D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6F76FCC5" w14:textId="77777777" w:rsidR="004656D1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42CC0B7A" w14:textId="77777777" w:rsidR="004656D1" w:rsidRPr="00632A2A" w:rsidRDefault="004656D1" w:rsidP="004656D1">
      <w:pPr>
        <w:spacing w:before="120" w:line="276" w:lineRule="auto"/>
        <w:ind w:left="4254"/>
        <w:rPr>
          <w:rFonts w:ascii="Arial" w:hAnsi="Arial" w:cs="Arial"/>
          <w:sz w:val="22"/>
          <w:szCs w:val="22"/>
          <w:highlight w:val="yellow"/>
        </w:rPr>
      </w:pPr>
    </w:p>
    <w:p w14:paraId="28E10F2E" w14:textId="77777777" w:rsidR="004656D1" w:rsidRPr="00521D43" w:rsidRDefault="004656D1" w:rsidP="004656D1">
      <w:pPr>
        <w:spacing w:before="120" w:line="276" w:lineRule="auto"/>
        <w:ind w:left="4254"/>
        <w:rPr>
          <w:rFonts w:ascii="Arial" w:hAnsi="Arial" w:cs="Arial"/>
          <w:sz w:val="20"/>
          <w:szCs w:val="20"/>
        </w:rPr>
      </w:pPr>
      <w:r w:rsidRPr="00521D43">
        <w:rPr>
          <w:rFonts w:ascii="Arial" w:hAnsi="Arial" w:cs="Arial"/>
          <w:sz w:val="20"/>
          <w:szCs w:val="20"/>
        </w:rPr>
        <w:t xml:space="preserve">……………………………………………… </w:t>
      </w:r>
      <w:r w:rsidRPr="00521D43">
        <w:rPr>
          <w:rFonts w:ascii="Arial" w:hAnsi="Arial" w:cs="Arial"/>
          <w:sz w:val="20"/>
          <w:szCs w:val="20"/>
        </w:rPr>
        <w:br/>
        <w:t>(podpis Wykonawcy/Pełnomocnika)</w:t>
      </w:r>
    </w:p>
    <w:p w14:paraId="5D10129A" w14:textId="77777777" w:rsidR="004656D1" w:rsidRPr="00632A2A" w:rsidRDefault="004656D1" w:rsidP="004656D1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4CA6954E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2DBAB8BD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6F4DF79C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1D210A6B" w14:textId="77777777" w:rsidR="004656D1" w:rsidRDefault="004656D1" w:rsidP="004656D1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14:paraId="304F8236" w14:textId="77777777" w:rsidR="004C0D0C" w:rsidRPr="004656D1" w:rsidRDefault="004C0D0C" w:rsidP="004656D1"/>
    <w:sectPr w:rsidR="004C0D0C" w:rsidRPr="004656D1" w:rsidSect="004656D1">
      <w:headerReference w:type="first" r:id="rId8"/>
      <w:pgSz w:w="11906" w:h="16838" w:code="9"/>
      <w:pgMar w:top="1701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7F634" w14:textId="77777777" w:rsidR="00BC335F" w:rsidRDefault="00BC335F" w:rsidP="00A22B7C">
      <w:r>
        <w:separator/>
      </w:r>
    </w:p>
  </w:endnote>
  <w:endnote w:type="continuationSeparator" w:id="0">
    <w:p w14:paraId="22671C6A" w14:textId="77777777" w:rsidR="00BC335F" w:rsidRDefault="00BC335F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Nanum Brush Script"/>
    <w:charset w:val="01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BEE89" w14:textId="77777777" w:rsidR="00BC335F" w:rsidRDefault="00BC335F" w:rsidP="00A22B7C">
      <w:r>
        <w:separator/>
      </w:r>
    </w:p>
  </w:footnote>
  <w:footnote w:type="continuationSeparator" w:id="0">
    <w:p w14:paraId="20BCF76B" w14:textId="77777777" w:rsidR="00BC335F" w:rsidRDefault="00BC335F" w:rsidP="00A2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F20C" w14:textId="5E3BAB2F" w:rsidR="009E6E1C" w:rsidRPr="00E13328" w:rsidRDefault="00E13328" w:rsidP="00E13328">
    <w:pPr>
      <w:pStyle w:val="Nagwek"/>
    </w:pPr>
    <w:r w:rsidRPr="0034606F">
      <w:rPr>
        <w:noProof/>
      </w:rPr>
      <w:drawing>
        <wp:inline distT="0" distB="0" distL="0" distR="0" wp14:anchorId="32230A6F" wp14:editId="4FD8E592">
          <wp:extent cx="5759450" cy="741680"/>
          <wp:effectExtent l="0" t="0" r="0" b="1270"/>
          <wp:docPr id="6864193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4193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4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A9D5C71"/>
    <w:multiLevelType w:val="hybridMultilevel"/>
    <w:tmpl w:val="AE5A5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FBE0D7B"/>
    <w:multiLevelType w:val="multilevel"/>
    <w:tmpl w:val="C43A89E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F923CA1"/>
    <w:multiLevelType w:val="hybridMultilevel"/>
    <w:tmpl w:val="123E25E6"/>
    <w:lvl w:ilvl="0" w:tplc="04150011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 w15:restartNumberingAfterBreak="0">
    <w:nsid w:val="30B25ED0"/>
    <w:multiLevelType w:val="hybridMultilevel"/>
    <w:tmpl w:val="123E25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BA7064"/>
    <w:multiLevelType w:val="multilevel"/>
    <w:tmpl w:val="13AADC12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546B6067"/>
    <w:multiLevelType w:val="hybridMultilevel"/>
    <w:tmpl w:val="4BCC5BD0"/>
    <w:lvl w:ilvl="0" w:tplc="0CDA5F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A7C19EE"/>
    <w:multiLevelType w:val="multilevel"/>
    <w:tmpl w:val="102CB40C"/>
    <w:lvl w:ilvl="0">
      <w:start w:val="1"/>
      <w:numFmt w:val="bullet"/>
      <w:lvlText w:val="□"/>
      <w:lvlJc w:val="left"/>
      <w:pPr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1384254398">
    <w:abstractNumId w:val="16"/>
  </w:num>
  <w:num w:numId="2" w16cid:durableId="894967385">
    <w:abstractNumId w:val="44"/>
  </w:num>
  <w:num w:numId="3" w16cid:durableId="248852314">
    <w:abstractNumId w:val="20"/>
  </w:num>
  <w:num w:numId="4" w16cid:durableId="759522715">
    <w:abstractNumId w:val="13"/>
  </w:num>
  <w:num w:numId="5" w16cid:durableId="1114448793">
    <w:abstractNumId w:val="45"/>
  </w:num>
  <w:num w:numId="6" w16cid:durableId="678578583">
    <w:abstractNumId w:val="29"/>
  </w:num>
  <w:num w:numId="7" w16cid:durableId="1017537873">
    <w:abstractNumId w:val="6"/>
  </w:num>
  <w:num w:numId="8" w16cid:durableId="737246004">
    <w:abstractNumId w:val="5"/>
  </w:num>
  <w:num w:numId="9" w16cid:durableId="469716302">
    <w:abstractNumId w:val="31"/>
  </w:num>
  <w:num w:numId="10" w16cid:durableId="1460224679">
    <w:abstractNumId w:val="32"/>
  </w:num>
  <w:num w:numId="11" w16cid:durableId="384984704">
    <w:abstractNumId w:val="38"/>
  </w:num>
  <w:num w:numId="12" w16cid:durableId="842939094">
    <w:abstractNumId w:val="34"/>
  </w:num>
  <w:num w:numId="13" w16cid:durableId="870455808">
    <w:abstractNumId w:val="35"/>
  </w:num>
  <w:num w:numId="14" w16cid:durableId="861628129">
    <w:abstractNumId w:val="22"/>
  </w:num>
  <w:num w:numId="15" w16cid:durableId="619801976">
    <w:abstractNumId w:val="10"/>
  </w:num>
  <w:num w:numId="16" w16cid:durableId="2121877532">
    <w:abstractNumId w:val="21"/>
  </w:num>
  <w:num w:numId="17" w16cid:durableId="9988234">
    <w:abstractNumId w:val="15"/>
  </w:num>
  <w:num w:numId="18" w16cid:durableId="468329243">
    <w:abstractNumId w:val="17"/>
  </w:num>
  <w:num w:numId="19" w16cid:durableId="1653094579">
    <w:abstractNumId w:val="18"/>
  </w:num>
  <w:num w:numId="20" w16cid:durableId="755786556">
    <w:abstractNumId w:val="40"/>
  </w:num>
  <w:num w:numId="21" w16cid:durableId="577323088">
    <w:abstractNumId w:val="4"/>
  </w:num>
  <w:num w:numId="22" w16cid:durableId="557984091">
    <w:abstractNumId w:val="7"/>
  </w:num>
  <w:num w:numId="23" w16cid:durableId="1060136370">
    <w:abstractNumId w:val="19"/>
  </w:num>
  <w:num w:numId="24" w16cid:durableId="2005818969">
    <w:abstractNumId w:val="23"/>
  </w:num>
  <w:num w:numId="25" w16cid:durableId="944726247">
    <w:abstractNumId w:val="9"/>
  </w:num>
  <w:num w:numId="26" w16cid:durableId="1609656796">
    <w:abstractNumId w:val="11"/>
  </w:num>
  <w:num w:numId="27" w16cid:durableId="943925068">
    <w:abstractNumId w:val="33"/>
  </w:num>
  <w:num w:numId="28" w16cid:durableId="1712068763">
    <w:abstractNumId w:val="42"/>
  </w:num>
  <w:num w:numId="29" w16cid:durableId="1681538857">
    <w:abstractNumId w:val="41"/>
  </w:num>
  <w:num w:numId="30" w16cid:durableId="172038173">
    <w:abstractNumId w:val="28"/>
  </w:num>
  <w:num w:numId="31" w16cid:durableId="1308901453">
    <w:abstractNumId w:val="14"/>
  </w:num>
  <w:num w:numId="32" w16cid:durableId="2034115801">
    <w:abstractNumId w:val="8"/>
  </w:num>
  <w:num w:numId="33" w16cid:durableId="1338192976">
    <w:abstractNumId w:val="36"/>
  </w:num>
  <w:num w:numId="34" w16cid:durableId="465708120">
    <w:abstractNumId w:val="39"/>
  </w:num>
  <w:num w:numId="35" w16cid:durableId="542139161">
    <w:abstractNumId w:val="27"/>
  </w:num>
  <w:num w:numId="36" w16cid:durableId="2042897996">
    <w:abstractNumId w:val="43"/>
  </w:num>
  <w:num w:numId="37" w16cid:durableId="1205286379">
    <w:abstractNumId w:val="37"/>
  </w:num>
  <w:num w:numId="38" w16cid:durableId="1694769313">
    <w:abstractNumId w:val="12"/>
  </w:num>
  <w:num w:numId="39" w16cid:durableId="1915816463">
    <w:abstractNumId w:val="30"/>
  </w:num>
  <w:num w:numId="40" w16cid:durableId="2013412801">
    <w:abstractNumId w:val="24"/>
  </w:num>
  <w:num w:numId="41" w16cid:durableId="623000258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7C"/>
    <w:rsid w:val="0000588A"/>
    <w:rsid w:val="000151AE"/>
    <w:rsid w:val="000156D5"/>
    <w:rsid w:val="00027DF4"/>
    <w:rsid w:val="0004723C"/>
    <w:rsid w:val="00055487"/>
    <w:rsid w:val="00057189"/>
    <w:rsid w:val="00063BE5"/>
    <w:rsid w:val="00063D6F"/>
    <w:rsid w:val="000751B2"/>
    <w:rsid w:val="00076C5D"/>
    <w:rsid w:val="000901D7"/>
    <w:rsid w:val="000B044B"/>
    <w:rsid w:val="000B5145"/>
    <w:rsid w:val="000B67A6"/>
    <w:rsid w:val="000E1A0A"/>
    <w:rsid w:val="000E2467"/>
    <w:rsid w:val="000E60A6"/>
    <w:rsid w:val="000F266B"/>
    <w:rsid w:val="00103C0B"/>
    <w:rsid w:val="0010408B"/>
    <w:rsid w:val="00105C31"/>
    <w:rsid w:val="001060A5"/>
    <w:rsid w:val="00106651"/>
    <w:rsid w:val="00113312"/>
    <w:rsid w:val="00122291"/>
    <w:rsid w:val="00122ED2"/>
    <w:rsid w:val="001261D6"/>
    <w:rsid w:val="00131236"/>
    <w:rsid w:val="00140FE3"/>
    <w:rsid w:val="001412E6"/>
    <w:rsid w:val="00143809"/>
    <w:rsid w:val="00144925"/>
    <w:rsid w:val="00146499"/>
    <w:rsid w:val="0015057E"/>
    <w:rsid w:val="0015448E"/>
    <w:rsid w:val="00164648"/>
    <w:rsid w:val="0016472A"/>
    <w:rsid w:val="00170648"/>
    <w:rsid w:val="00173952"/>
    <w:rsid w:val="0017494A"/>
    <w:rsid w:val="001823C1"/>
    <w:rsid w:val="00182419"/>
    <w:rsid w:val="001828F7"/>
    <w:rsid w:val="00183587"/>
    <w:rsid w:val="00191068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C6A0E"/>
    <w:rsid w:val="001D26EF"/>
    <w:rsid w:val="001E3C86"/>
    <w:rsid w:val="001E6FB8"/>
    <w:rsid w:val="001E7A70"/>
    <w:rsid w:val="001F299F"/>
    <w:rsid w:val="00203EDC"/>
    <w:rsid w:val="00205E7A"/>
    <w:rsid w:val="0020799E"/>
    <w:rsid w:val="00207E15"/>
    <w:rsid w:val="00216A0F"/>
    <w:rsid w:val="00221561"/>
    <w:rsid w:val="0023634D"/>
    <w:rsid w:val="00243C97"/>
    <w:rsid w:val="00247B50"/>
    <w:rsid w:val="00252F40"/>
    <w:rsid w:val="00254893"/>
    <w:rsid w:val="00256DAF"/>
    <w:rsid w:val="00260C64"/>
    <w:rsid w:val="00273C89"/>
    <w:rsid w:val="00275970"/>
    <w:rsid w:val="00287992"/>
    <w:rsid w:val="002A488C"/>
    <w:rsid w:val="002A5128"/>
    <w:rsid w:val="002C0AD2"/>
    <w:rsid w:val="002C4B68"/>
    <w:rsid w:val="002C4D2D"/>
    <w:rsid w:val="002D21DB"/>
    <w:rsid w:val="002D5A85"/>
    <w:rsid w:val="002D7003"/>
    <w:rsid w:val="002E1D62"/>
    <w:rsid w:val="002E4A90"/>
    <w:rsid w:val="002F2422"/>
    <w:rsid w:val="002F5F5A"/>
    <w:rsid w:val="003060EF"/>
    <w:rsid w:val="00314F5A"/>
    <w:rsid w:val="00321D49"/>
    <w:rsid w:val="0032562C"/>
    <w:rsid w:val="00337106"/>
    <w:rsid w:val="00342F81"/>
    <w:rsid w:val="0034683D"/>
    <w:rsid w:val="00350D2B"/>
    <w:rsid w:val="003512D0"/>
    <w:rsid w:val="00377DA8"/>
    <w:rsid w:val="003805D0"/>
    <w:rsid w:val="00384881"/>
    <w:rsid w:val="00386317"/>
    <w:rsid w:val="003911CD"/>
    <w:rsid w:val="0039340D"/>
    <w:rsid w:val="00397AE7"/>
    <w:rsid w:val="003A7CEB"/>
    <w:rsid w:val="003B0EF6"/>
    <w:rsid w:val="003B55CE"/>
    <w:rsid w:val="003C5586"/>
    <w:rsid w:val="003D4A61"/>
    <w:rsid w:val="003E4026"/>
    <w:rsid w:val="003E48D1"/>
    <w:rsid w:val="003F4AFB"/>
    <w:rsid w:val="004171F7"/>
    <w:rsid w:val="00417682"/>
    <w:rsid w:val="00421392"/>
    <w:rsid w:val="00432021"/>
    <w:rsid w:val="004352D4"/>
    <w:rsid w:val="00444AD4"/>
    <w:rsid w:val="00455037"/>
    <w:rsid w:val="0045732E"/>
    <w:rsid w:val="004656D1"/>
    <w:rsid w:val="00475173"/>
    <w:rsid w:val="0048479B"/>
    <w:rsid w:val="00485876"/>
    <w:rsid w:val="00491934"/>
    <w:rsid w:val="00494E87"/>
    <w:rsid w:val="004A0809"/>
    <w:rsid w:val="004A1424"/>
    <w:rsid w:val="004A1997"/>
    <w:rsid w:val="004A5B85"/>
    <w:rsid w:val="004A6177"/>
    <w:rsid w:val="004A6AA6"/>
    <w:rsid w:val="004C0D0C"/>
    <w:rsid w:val="004C1CDF"/>
    <w:rsid w:val="004C792C"/>
    <w:rsid w:val="004D6DFE"/>
    <w:rsid w:val="004E654C"/>
    <w:rsid w:val="004E6728"/>
    <w:rsid w:val="004F15E0"/>
    <w:rsid w:val="004F3D7B"/>
    <w:rsid w:val="004F5584"/>
    <w:rsid w:val="00507EBA"/>
    <w:rsid w:val="005124DD"/>
    <w:rsid w:val="00514787"/>
    <w:rsid w:val="005205D3"/>
    <w:rsid w:val="005277C4"/>
    <w:rsid w:val="00527EA6"/>
    <w:rsid w:val="0055084E"/>
    <w:rsid w:val="00552D67"/>
    <w:rsid w:val="00561129"/>
    <w:rsid w:val="00573145"/>
    <w:rsid w:val="00574BB2"/>
    <w:rsid w:val="00592CDB"/>
    <w:rsid w:val="005A0313"/>
    <w:rsid w:val="005B1CEE"/>
    <w:rsid w:val="005B46AA"/>
    <w:rsid w:val="005C2E69"/>
    <w:rsid w:val="005E3153"/>
    <w:rsid w:val="00601E07"/>
    <w:rsid w:val="00610543"/>
    <w:rsid w:val="006159C5"/>
    <w:rsid w:val="00620D1F"/>
    <w:rsid w:val="00633813"/>
    <w:rsid w:val="00633FA7"/>
    <w:rsid w:val="006407ED"/>
    <w:rsid w:val="00642635"/>
    <w:rsid w:val="00646F9D"/>
    <w:rsid w:val="00647D86"/>
    <w:rsid w:val="00652E4D"/>
    <w:rsid w:val="006579CC"/>
    <w:rsid w:val="00657C23"/>
    <w:rsid w:val="0066131D"/>
    <w:rsid w:val="00670775"/>
    <w:rsid w:val="00671373"/>
    <w:rsid w:val="00673E5B"/>
    <w:rsid w:val="006763DC"/>
    <w:rsid w:val="00684590"/>
    <w:rsid w:val="00687D39"/>
    <w:rsid w:val="006972B8"/>
    <w:rsid w:val="006A0C2B"/>
    <w:rsid w:val="006A426A"/>
    <w:rsid w:val="006B351C"/>
    <w:rsid w:val="006B712A"/>
    <w:rsid w:val="006D69A5"/>
    <w:rsid w:val="006D7060"/>
    <w:rsid w:val="006E7F34"/>
    <w:rsid w:val="006F62E3"/>
    <w:rsid w:val="006F72EE"/>
    <w:rsid w:val="00712DDF"/>
    <w:rsid w:val="00715695"/>
    <w:rsid w:val="00722987"/>
    <w:rsid w:val="007260CB"/>
    <w:rsid w:val="00727704"/>
    <w:rsid w:val="00727DF3"/>
    <w:rsid w:val="00730CDB"/>
    <w:rsid w:val="00737735"/>
    <w:rsid w:val="00751213"/>
    <w:rsid w:val="0075196D"/>
    <w:rsid w:val="00755E68"/>
    <w:rsid w:val="00770E85"/>
    <w:rsid w:val="00770FBB"/>
    <w:rsid w:val="00775075"/>
    <w:rsid w:val="007752E9"/>
    <w:rsid w:val="007A6DC0"/>
    <w:rsid w:val="007A7683"/>
    <w:rsid w:val="007B284B"/>
    <w:rsid w:val="007B4DA6"/>
    <w:rsid w:val="007C341A"/>
    <w:rsid w:val="007D310D"/>
    <w:rsid w:val="007E029B"/>
    <w:rsid w:val="007E4E5F"/>
    <w:rsid w:val="007E6C45"/>
    <w:rsid w:val="007F219D"/>
    <w:rsid w:val="008045E7"/>
    <w:rsid w:val="00805499"/>
    <w:rsid w:val="00806BB3"/>
    <w:rsid w:val="0081355E"/>
    <w:rsid w:val="00814260"/>
    <w:rsid w:val="00817DEA"/>
    <w:rsid w:val="00843712"/>
    <w:rsid w:val="00870A45"/>
    <w:rsid w:val="00872F59"/>
    <w:rsid w:val="00874670"/>
    <w:rsid w:val="00887340"/>
    <w:rsid w:val="008919AD"/>
    <w:rsid w:val="00891C30"/>
    <w:rsid w:val="008A10DD"/>
    <w:rsid w:val="008A7603"/>
    <w:rsid w:val="008B6590"/>
    <w:rsid w:val="008C2682"/>
    <w:rsid w:val="008C3A3B"/>
    <w:rsid w:val="008D687C"/>
    <w:rsid w:val="008D744B"/>
    <w:rsid w:val="008D7B7E"/>
    <w:rsid w:val="008E4396"/>
    <w:rsid w:val="008F107C"/>
    <w:rsid w:val="00902DB7"/>
    <w:rsid w:val="009108D4"/>
    <w:rsid w:val="00910C9C"/>
    <w:rsid w:val="0091212F"/>
    <w:rsid w:val="00922E9B"/>
    <w:rsid w:val="009237BC"/>
    <w:rsid w:val="00923933"/>
    <w:rsid w:val="00926FA5"/>
    <w:rsid w:val="00932DD0"/>
    <w:rsid w:val="0093431A"/>
    <w:rsid w:val="00935E27"/>
    <w:rsid w:val="00941FD7"/>
    <w:rsid w:val="009432AE"/>
    <w:rsid w:val="00943A5D"/>
    <w:rsid w:val="009453A1"/>
    <w:rsid w:val="00967410"/>
    <w:rsid w:val="00974493"/>
    <w:rsid w:val="00975F7F"/>
    <w:rsid w:val="00976DA2"/>
    <w:rsid w:val="0099459B"/>
    <w:rsid w:val="009A065D"/>
    <w:rsid w:val="009A7A5D"/>
    <w:rsid w:val="009B4919"/>
    <w:rsid w:val="009C3A57"/>
    <w:rsid w:val="009D03AD"/>
    <w:rsid w:val="009D7D5C"/>
    <w:rsid w:val="009E6E1C"/>
    <w:rsid w:val="00A00BE2"/>
    <w:rsid w:val="00A02C75"/>
    <w:rsid w:val="00A10078"/>
    <w:rsid w:val="00A15530"/>
    <w:rsid w:val="00A2182D"/>
    <w:rsid w:val="00A22B7C"/>
    <w:rsid w:val="00A267A1"/>
    <w:rsid w:val="00A31EC9"/>
    <w:rsid w:val="00A33F04"/>
    <w:rsid w:val="00A37874"/>
    <w:rsid w:val="00A423D3"/>
    <w:rsid w:val="00A52891"/>
    <w:rsid w:val="00A6215E"/>
    <w:rsid w:val="00A62C9D"/>
    <w:rsid w:val="00A6508E"/>
    <w:rsid w:val="00A74F21"/>
    <w:rsid w:val="00A83893"/>
    <w:rsid w:val="00A83CCD"/>
    <w:rsid w:val="00A93678"/>
    <w:rsid w:val="00A94889"/>
    <w:rsid w:val="00A94D8F"/>
    <w:rsid w:val="00AA3589"/>
    <w:rsid w:val="00AA538F"/>
    <w:rsid w:val="00AA5EB4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729"/>
    <w:rsid w:val="00B03A71"/>
    <w:rsid w:val="00B03AB6"/>
    <w:rsid w:val="00B04D1E"/>
    <w:rsid w:val="00B20014"/>
    <w:rsid w:val="00B20A61"/>
    <w:rsid w:val="00B276B5"/>
    <w:rsid w:val="00B33246"/>
    <w:rsid w:val="00B55C76"/>
    <w:rsid w:val="00B6194E"/>
    <w:rsid w:val="00B66A12"/>
    <w:rsid w:val="00B71E06"/>
    <w:rsid w:val="00B75412"/>
    <w:rsid w:val="00B7783B"/>
    <w:rsid w:val="00B90581"/>
    <w:rsid w:val="00B940C0"/>
    <w:rsid w:val="00B97F3A"/>
    <w:rsid w:val="00BA20D1"/>
    <w:rsid w:val="00BA6286"/>
    <w:rsid w:val="00BB3C82"/>
    <w:rsid w:val="00BB561C"/>
    <w:rsid w:val="00BB741B"/>
    <w:rsid w:val="00BC335F"/>
    <w:rsid w:val="00BD6306"/>
    <w:rsid w:val="00BF4479"/>
    <w:rsid w:val="00C03BA9"/>
    <w:rsid w:val="00C21829"/>
    <w:rsid w:val="00C26D1D"/>
    <w:rsid w:val="00C30E10"/>
    <w:rsid w:val="00C3521F"/>
    <w:rsid w:val="00C40711"/>
    <w:rsid w:val="00C4203C"/>
    <w:rsid w:val="00C503A8"/>
    <w:rsid w:val="00C50EFE"/>
    <w:rsid w:val="00C65B36"/>
    <w:rsid w:val="00C663DE"/>
    <w:rsid w:val="00C71CA9"/>
    <w:rsid w:val="00C74333"/>
    <w:rsid w:val="00C7797F"/>
    <w:rsid w:val="00C8208B"/>
    <w:rsid w:val="00C92132"/>
    <w:rsid w:val="00C95CEB"/>
    <w:rsid w:val="00C96779"/>
    <w:rsid w:val="00C97BA2"/>
    <w:rsid w:val="00CA3BE2"/>
    <w:rsid w:val="00CB0D32"/>
    <w:rsid w:val="00CF150E"/>
    <w:rsid w:val="00D05A84"/>
    <w:rsid w:val="00D13102"/>
    <w:rsid w:val="00D17E98"/>
    <w:rsid w:val="00D26DA9"/>
    <w:rsid w:val="00D27C6E"/>
    <w:rsid w:val="00D30C02"/>
    <w:rsid w:val="00D34725"/>
    <w:rsid w:val="00D36B70"/>
    <w:rsid w:val="00D3778B"/>
    <w:rsid w:val="00D37B2A"/>
    <w:rsid w:val="00D44627"/>
    <w:rsid w:val="00D46F38"/>
    <w:rsid w:val="00D56BF5"/>
    <w:rsid w:val="00D6129A"/>
    <w:rsid w:val="00D825E6"/>
    <w:rsid w:val="00D82E4B"/>
    <w:rsid w:val="00D863CA"/>
    <w:rsid w:val="00D93405"/>
    <w:rsid w:val="00DA073D"/>
    <w:rsid w:val="00DA31CD"/>
    <w:rsid w:val="00DA6103"/>
    <w:rsid w:val="00DB0E14"/>
    <w:rsid w:val="00DB4FC4"/>
    <w:rsid w:val="00DC163D"/>
    <w:rsid w:val="00DC5198"/>
    <w:rsid w:val="00DD40B0"/>
    <w:rsid w:val="00DE3D4A"/>
    <w:rsid w:val="00DE41B7"/>
    <w:rsid w:val="00DE4463"/>
    <w:rsid w:val="00DE482B"/>
    <w:rsid w:val="00DF04FC"/>
    <w:rsid w:val="00E07A18"/>
    <w:rsid w:val="00E13328"/>
    <w:rsid w:val="00E158C3"/>
    <w:rsid w:val="00E175FF"/>
    <w:rsid w:val="00E40703"/>
    <w:rsid w:val="00E41011"/>
    <w:rsid w:val="00E422C0"/>
    <w:rsid w:val="00E5013A"/>
    <w:rsid w:val="00E55D9F"/>
    <w:rsid w:val="00E63411"/>
    <w:rsid w:val="00E86F78"/>
    <w:rsid w:val="00E96921"/>
    <w:rsid w:val="00EA1295"/>
    <w:rsid w:val="00EA3C2F"/>
    <w:rsid w:val="00EB3AC7"/>
    <w:rsid w:val="00EB7866"/>
    <w:rsid w:val="00EC0160"/>
    <w:rsid w:val="00EC264B"/>
    <w:rsid w:val="00EC29C6"/>
    <w:rsid w:val="00ED66EB"/>
    <w:rsid w:val="00EF4BDC"/>
    <w:rsid w:val="00EF6A0D"/>
    <w:rsid w:val="00F01D11"/>
    <w:rsid w:val="00F12445"/>
    <w:rsid w:val="00F13CD6"/>
    <w:rsid w:val="00F15486"/>
    <w:rsid w:val="00F15953"/>
    <w:rsid w:val="00F210DB"/>
    <w:rsid w:val="00F24953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8356B"/>
    <w:rsid w:val="00F9626D"/>
    <w:rsid w:val="00FC43A4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B837"/>
  <w15:chartTrackingRefBased/>
  <w15:docId w15:val="{5397BF5E-E14A-477C-A040-9845FDB9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Podsis rysunku,Akapit z listą5CxSpLast,BulletC,Tekst punktowanie,Akapit z listą 1,sw tekst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Podsis rysunku Znak,BulletC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573A-F89C-4642-9D1B-49F87D8D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12</Pages>
  <Words>2435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Grzegorz Górski</cp:lastModifiedBy>
  <cp:revision>50</cp:revision>
  <cp:lastPrinted>2026-01-23T09:01:00Z</cp:lastPrinted>
  <dcterms:created xsi:type="dcterms:W3CDTF">2021-04-02T09:32:00Z</dcterms:created>
  <dcterms:modified xsi:type="dcterms:W3CDTF">2026-01-23T09:01:00Z</dcterms:modified>
</cp:coreProperties>
</file>